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F85D4" w14:textId="77777777" w:rsidR="001F4EAB" w:rsidRPr="009E795C" w:rsidRDefault="001F4EAB" w:rsidP="001F4EAB">
      <w:pPr>
        <w:rPr>
          <w:rFonts w:ascii="Arial" w:hAnsi="Arial" w:cs="Arial"/>
          <w:b/>
          <w:bCs/>
          <w:sz w:val="28"/>
          <w:szCs w:val="28"/>
        </w:rPr>
      </w:pPr>
      <w:r>
        <w:rPr>
          <w:rFonts w:ascii="Arial" w:hAnsi="Arial" w:cs="Arial"/>
          <w:b/>
          <w:bCs/>
          <w:sz w:val="28"/>
          <w:szCs w:val="28"/>
        </w:rPr>
        <w:t>Der Einzug in Jerusalem</w:t>
      </w:r>
    </w:p>
    <w:p w14:paraId="790DD3AE" w14:textId="77777777" w:rsidR="001F4EAB" w:rsidRDefault="001F4EAB" w:rsidP="001F4EAB">
      <w:pPr>
        <w:rPr>
          <w:b/>
          <w:bCs/>
          <w:sz w:val="26"/>
          <w:szCs w:val="28"/>
        </w:rPr>
      </w:pPr>
    </w:p>
    <w:p w14:paraId="095FFFA2" w14:textId="77777777" w:rsidR="00E976A0" w:rsidRDefault="00E976A0" w:rsidP="001F4EAB">
      <w:pPr>
        <w:rPr>
          <w:b/>
          <w:bCs/>
          <w:sz w:val="26"/>
          <w:szCs w:val="28"/>
        </w:rPr>
      </w:pPr>
    </w:p>
    <w:p w14:paraId="227EA6DC" w14:textId="77777777" w:rsidR="001F4EAB" w:rsidRDefault="001F4EAB" w:rsidP="001F4EAB">
      <w:pPr>
        <w:rPr>
          <w:rFonts w:ascii="Arial" w:hAnsi="Arial" w:cs="Arial"/>
          <w:b/>
          <w:bCs/>
          <w:szCs w:val="28"/>
        </w:rPr>
      </w:pPr>
      <w:r>
        <w:rPr>
          <w:rFonts w:ascii="Arial" w:hAnsi="Arial" w:cs="Arial"/>
          <w:b/>
          <w:bCs/>
          <w:szCs w:val="28"/>
        </w:rPr>
        <w:t>1.</w:t>
      </w:r>
      <w:r w:rsidRPr="005771AA">
        <w:rPr>
          <w:rFonts w:ascii="Arial" w:hAnsi="Arial" w:cs="Arial"/>
          <w:b/>
          <w:bCs/>
          <w:szCs w:val="28"/>
        </w:rPr>
        <w:t xml:space="preserve">Rahmengeschichte Teil 1 </w:t>
      </w:r>
    </w:p>
    <w:p w14:paraId="6FD40815" w14:textId="77777777" w:rsidR="001F4EAB" w:rsidRDefault="001F4EAB" w:rsidP="001F4EAB">
      <w:pPr>
        <w:rPr>
          <w:b/>
          <w:bCs/>
          <w:sz w:val="26"/>
          <w:szCs w:val="28"/>
        </w:rPr>
      </w:pPr>
    </w:p>
    <w:p w14:paraId="3446F661" w14:textId="726644D2" w:rsidR="001F4EAB" w:rsidRPr="00EF4822" w:rsidRDefault="001F4EAB" w:rsidP="001F4EAB">
      <w:pPr>
        <w:outlineLvl w:val="0"/>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Jens, Pfarrer Schmitt, Erzähler</w:t>
      </w:r>
    </w:p>
    <w:p w14:paraId="2166BEAF" w14:textId="77777777" w:rsidR="001F4EAB" w:rsidRDefault="001F4EAB" w:rsidP="001F4EAB">
      <w:pPr>
        <w:rPr>
          <w:b/>
          <w:bCs/>
          <w:sz w:val="26"/>
          <w:szCs w:val="28"/>
        </w:rPr>
      </w:pPr>
    </w:p>
    <w:p w14:paraId="7DADF213" w14:textId="04A029EA" w:rsidR="001F4EAB" w:rsidRPr="0018335B" w:rsidRDefault="001F4EAB" w:rsidP="001F4EAB">
      <w:pPr>
        <w:rPr>
          <w:rFonts w:ascii="Arial" w:hAnsi="Arial" w:cs="Arial"/>
        </w:rPr>
      </w:pPr>
      <w:r>
        <w:rPr>
          <w:rFonts w:ascii="Arial" w:hAnsi="Arial" w:cs="Arial"/>
          <w:b/>
          <w:bCs/>
        </w:rPr>
        <w:t>Erzähler</w:t>
      </w:r>
      <w:r w:rsidRPr="0018335B">
        <w:rPr>
          <w:rFonts w:ascii="Arial" w:hAnsi="Arial" w:cs="Arial"/>
        </w:rPr>
        <w:br/>
        <w:t>Jens ist das ers</w:t>
      </w:r>
      <w:r>
        <w:rPr>
          <w:rFonts w:ascii="Arial" w:hAnsi="Arial" w:cs="Arial"/>
        </w:rPr>
        <w:t>te Mal als Mitarbeiter auf einer Jungscharf</w:t>
      </w:r>
      <w:r w:rsidRPr="0018335B">
        <w:rPr>
          <w:rFonts w:ascii="Arial" w:hAnsi="Arial" w:cs="Arial"/>
        </w:rPr>
        <w:t>r</w:t>
      </w:r>
      <w:r>
        <w:rPr>
          <w:rFonts w:ascii="Arial" w:hAnsi="Arial" w:cs="Arial"/>
        </w:rPr>
        <w:t>eizeit dabei. Se</w:t>
      </w:r>
      <w:r w:rsidRPr="0018335B">
        <w:rPr>
          <w:rFonts w:ascii="Arial" w:hAnsi="Arial" w:cs="Arial"/>
        </w:rPr>
        <w:t xml:space="preserve">in Freund </w:t>
      </w:r>
      <w:r>
        <w:rPr>
          <w:rFonts w:ascii="Arial" w:hAnsi="Arial" w:cs="Arial"/>
        </w:rPr>
        <w:t xml:space="preserve">Martin </w:t>
      </w:r>
      <w:r w:rsidRPr="0018335B">
        <w:rPr>
          <w:rFonts w:ascii="Arial" w:hAnsi="Arial" w:cs="Arial"/>
        </w:rPr>
        <w:t xml:space="preserve">hat ihn gefragt, ob er mitgeht. Weil </w:t>
      </w:r>
      <w:r>
        <w:rPr>
          <w:rFonts w:ascii="Arial" w:hAnsi="Arial" w:cs="Arial"/>
        </w:rPr>
        <w:t>Jens in seiner Schule</w:t>
      </w:r>
      <w:r w:rsidRPr="0018335B">
        <w:rPr>
          <w:rFonts w:ascii="Arial" w:hAnsi="Arial" w:cs="Arial"/>
        </w:rPr>
        <w:t xml:space="preserve"> </w:t>
      </w:r>
      <w:r>
        <w:rPr>
          <w:rFonts w:ascii="Arial" w:hAnsi="Arial" w:cs="Arial"/>
        </w:rPr>
        <w:t>die</w:t>
      </w:r>
      <w:r w:rsidRPr="0018335B">
        <w:rPr>
          <w:rFonts w:ascii="Arial" w:hAnsi="Arial" w:cs="Arial"/>
        </w:rPr>
        <w:t xml:space="preserve"> Theater-AG </w:t>
      </w:r>
      <w:r>
        <w:rPr>
          <w:rFonts w:ascii="Arial" w:hAnsi="Arial" w:cs="Arial"/>
        </w:rPr>
        <w:t>besucht</w:t>
      </w:r>
      <w:r w:rsidRPr="0018335B">
        <w:rPr>
          <w:rFonts w:ascii="Arial" w:hAnsi="Arial" w:cs="Arial"/>
        </w:rPr>
        <w:t xml:space="preserve">, soll er auch beim Anspiel </w:t>
      </w:r>
      <w:r>
        <w:rPr>
          <w:rFonts w:ascii="Arial" w:hAnsi="Arial" w:cs="Arial"/>
        </w:rPr>
        <w:t xml:space="preserve">auf der Jungscharfreizeit </w:t>
      </w:r>
      <w:r w:rsidRPr="0018335B">
        <w:rPr>
          <w:rFonts w:ascii="Arial" w:hAnsi="Arial" w:cs="Arial"/>
        </w:rPr>
        <w:t xml:space="preserve">mitmachen und gleich die Hauptrolle spielen: Jesus. Er hat leider von den </w:t>
      </w:r>
      <w:r>
        <w:rPr>
          <w:rFonts w:ascii="Arial" w:hAnsi="Arial" w:cs="Arial"/>
        </w:rPr>
        <w:t>Jesus-</w:t>
      </w:r>
      <w:r w:rsidRPr="0018335B">
        <w:rPr>
          <w:rFonts w:ascii="Arial" w:hAnsi="Arial" w:cs="Arial"/>
        </w:rPr>
        <w:t>G</w:t>
      </w:r>
      <w:r>
        <w:rPr>
          <w:rFonts w:ascii="Arial" w:hAnsi="Arial" w:cs="Arial"/>
        </w:rPr>
        <w:t>eschichten nicht viel Ahnung. A</w:t>
      </w:r>
      <w:r w:rsidRPr="0018335B">
        <w:rPr>
          <w:rFonts w:ascii="Arial" w:hAnsi="Arial" w:cs="Arial"/>
        </w:rPr>
        <w:t xml:space="preserve">ber </w:t>
      </w:r>
      <w:r>
        <w:rPr>
          <w:rFonts w:ascii="Arial" w:hAnsi="Arial" w:cs="Arial"/>
        </w:rPr>
        <w:t xml:space="preserve">Jens </w:t>
      </w:r>
      <w:r w:rsidRPr="0018335B">
        <w:rPr>
          <w:rFonts w:ascii="Arial" w:hAnsi="Arial" w:cs="Arial"/>
        </w:rPr>
        <w:t>will seine</w:t>
      </w:r>
      <w:r w:rsidR="005A219C">
        <w:rPr>
          <w:rFonts w:ascii="Arial" w:hAnsi="Arial" w:cs="Arial"/>
        </w:rPr>
        <w:t xml:space="preserve"> Aufgabe</w:t>
      </w:r>
      <w:r w:rsidRPr="0018335B">
        <w:rPr>
          <w:rFonts w:ascii="Arial" w:hAnsi="Arial" w:cs="Arial"/>
        </w:rPr>
        <w:t xml:space="preserve"> gut machen und holt sich </w:t>
      </w:r>
      <w:r>
        <w:rPr>
          <w:rFonts w:ascii="Arial" w:hAnsi="Arial" w:cs="Arial"/>
        </w:rPr>
        <w:t>deshalb Rat bei</w:t>
      </w:r>
      <w:r w:rsidRPr="0018335B">
        <w:rPr>
          <w:rFonts w:ascii="Arial" w:hAnsi="Arial" w:cs="Arial"/>
        </w:rPr>
        <w:t xml:space="preserve"> Pfarrer</w:t>
      </w:r>
      <w:r>
        <w:rPr>
          <w:rFonts w:ascii="Arial" w:hAnsi="Arial" w:cs="Arial"/>
        </w:rPr>
        <w:t xml:space="preserve"> Schmitt</w:t>
      </w:r>
      <w:r w:rsidR="005A219C">
        <w:rPr>
          <w:rFonts w:ascii="Arial" w:hAnsi="Arial" w:cs="Arial"/>
        </w:rPr>
        <w:t xml:space="preserve"> </w:t>
      </w:r>
      <w:r>
        <w:rPr>
          <w:rFonts w:ascii="Arial" w:hAnsi="Arial" w:cs="Arial"/>
        </w:rPr>
        <w:t>…</w:t>
      </w:r>
    </w:p>
    <w:p w14:paraId="152CAD14" w14:textId="77777777" w:rsidR="001F4EAB" w:rsidRPr="0018335B" w:rsidRDefault="001F4EAB" w:rsidP="001F4EAB">
      <w:pPr>
        <w:rPr>
          <w:rFonts w:ascii="Arial" w:hAnsi="Arial" w:cs="Arial"/>
        </w:rPr>
      </w:pPr>
    </w:p>
    <w:p w14:paraId="6DF89A93" w14:textId="77777777" w:rsidR="001F4EAB" w:rsidRPr="0018335B" w:rsidRDefault="001F4EAB" w:rsidP="001F4EAB">
      <w:pPr>
        <w:rPr>
          <w:rFonts w:ascii="Arial" w:hAnsi="Arial" w:cs="Arial"/>
        </w:rPr>
      </w:pPr>
      <w:r>
        <w:rPr>
          <w:rFonts w:ascii="Arial" w:hAnsi="Arial" w:cs="Arial"/>
          <w:b/>
          <w:bCs/>
        </w:rPr>
        <w:t>Anspiel</w:t>
      </w:r>
    </w:p>
    <w:p w14:paraId="754EF016" w14:textId="35E68288" w:rsidR="001F4EAB" w:rsidRPr="0018335B" w:rsidRDefault="001F4EAB" w:rsidP="001F4EAB">
      <w:pPr>
        <w:rPr>
          <w:rFonts w:ascii="Arial" w:hAnsi="Arial" w:cs="Arial"/>
          <w:i/>
          <w:iCs/>
        </w:rPr>
      </w:pPr>
      <w:r w:rsidRPr="0018335B">
        <w:rPr>
          <w:rFonts w:ascii="Arial" w:hAnsi="Arial" w:cs="Arial"/>
          <w:i/>
          <w:iCs/>
        </w:rPr>
        <w:t>Pfarrer Schmitt sitzt im Sessel und liest Zeitung. Es klingelt. Er öffnet und Jens kommt herein.</w:t>
      </w:r>
    </w:p>
    <w:p w14:paraId="705D7167" w14:textId="77777777" w:rsidR="001F4EAB" w:rsidRPr="0018335B" w:rsidRDefault="001F4EAB" w:rsidP="001F4EAB">
      <w:pPr>
        <w:rPr>
          <w:rFonts w:ascii="Arial" w:hAnsi="Arial" w:cs="Arial"/>
        </w:rPr>
      </w:pPr>
    </w:p>
    <w:p w14:paraId="4BD46E89" w14:textId="672A7DC9" w:rsidR="001F4EAB" w:rsidRPr="0018335B" w:rsidRDefault="001F4EAB" w:rsidP="001F4EAB">
      <w:pPr>
        <w:rPr>
          <w:rFonts w:ascii="Arial" w:hAnsi="Arial" w:cs="Arial"/>
        </w:rPr>
      </w:pPr>
      <w:r w:rsidRPr="0018335B">
        <w:rPr>
          <w:rFonts w:ascii="Arial" w:hAnsi="Arial" w:cs="Arial"/>
        </w:rPr>
        <w:t xml:space="preserve">Pfarrer: Hallo Jens. Schön dich zu sehen. Ist ja schon </w:t>
      </w:r>
      <w:r>
        <w:rPr>
          <w:rFonts w:ascii="Arial" w:hAnsi="Arial" w:cs="Arial"/>
        </w:rPr>
        <w:t>´</w:t>
      </w:r>
      <w:r w:rsidRPr="0018335B">
        <w:rPr>
          <w:rFonts w:ascii="Arial" w:hAnsi="Arial" w:cs="Arial"/>
        </w:rPr>
        <w:t>ne Weile her</w:t>
      </w:r>
      <w:r w:rsidR="005A219C">
        <w:rPr>
          <w:rFonts w:ascii="Arial" w:hAnsi="Arial" w:cs="Arial"/>
        </w:rPr>
        <w:t>,</w:t>
      </w:r>
      <w:r w:rsidRPr="0018335B">
        <w:rPr>
          <w:rFonts w:ascii="Arial" w:hAnsi="Arial" w:cs="Arial"/>
        </w:rPr>
        <w:t xml:space="preserve"> </w:t>
      </w:r>
      <w:r>
        <w:rPr>
          <w:rFonts w:ascii="Arial" w:hAnsi="Arial" w:cs="Arial"/>
        </w:rPr>
        <w:t>seit du konfirmiert wurdest</w:t>
      </w:r>
      <w:r w:rsidRPr="0018335B">
        <w:rPr>
          <w:rFonts w:ascii="Arial" w:hAnsi="Arial" w:cs="Arial"/>
        </w:rPr>
        <w:t>. Seitdem hab ich dich wohl nicht mehr gesehen.</w:t>
      </w:r>
    </w:p>
    <w:p w14:paraId="2FA149D3" w14:textId="77777777" w:rsidR="001F4EAB" w:rsidRPr="0018335B" w:rsidRDefault="001F4EAB" w:rsidP="001F4EAB">
      <w:pPr>
        <w:rPr>
          <w:rFonts w:ascii="Arial" w:hAnsi="Arial" w:cs="Arial"/>
        </w:rPr>
      </w:pPr>
    </w:p>
    <w:p w14:paraId="5999E523" w14:textId="77777777" w:rsidR="001F4EAB" w:rsidRPr="0018335B" w:rsidRDefault="001F4EAB" w:rsidP="001F4EAB">
      <w:pPr>
        <w:rPr>
          <w:rFonts w:ascii="Arial" w:hAnsi="Arial" w:cs="Arial"/>
        </w:rPr>
      </w:pPr>
      <w:r w:rsidRPr="0018335B">
        <w:rPr>
          <w:rFonts w:ascii="Arial" w:hAnsi="Arial" w:cs="Arial"/>
        </w:rPr>
        <w:t>Jens: Hallo Herr Schmitt, ja, ähm, danke dass ich kommen durfte.</w:t>
      </w:r>
    </w:p>
    <w:p w14:paraId="7FF86679" w14:textId="77777777" w:rsidR="001F4EAB" w:rsidRPr="0018335B" w:rsidRDefault="001F4EAB" w:rsidP="001F4EAB">
      <w:pPr>
        <w:rPr>
          <w:rFonts w:ascii="Arial" w:hAnsi="Arial" w:cs="Arial"/>
        </w:rPr>
      </w:pPr>
    </w:p>
    <w:p w14:paraId="77802C56" w14:textId="0F74A956" w:rsidR="001F4EAB" w:rsidRPr="0018335B" w:rsidRDefault="001F4EAB" w:rsidP="001F4EAB">
      <w:pPr>
        <w:rPr>
          <w:rFonts w:ascii="Arial" w:hAnsi="Arial" w:cs="Arial"/>
        </w:rPr>
      </w:pPr>
      <w:r w:rsidRPr="0018335B">
        <w:rPr>
          <w:rFonts w:ascii="Arial" w:hAnsi="Arial" w:cs="Arial"/>
        </w:rPr>
        <w:t xml:space="preserve">Pfarrer: Ich war ehrlich erstaunt, als du angerufen und gefragt hast, ob du vorbeikommen kannst. Nun bin ich neugierig, </w:t>
      </w:r>
      <w:r>
        <w:rPr>
          <w:rFonts w:ascii="Arial" w:hAnsi="Arial" w:cs="Arial"/>
        </w:rPr>
        <w:t>worum</w:t>
      </w:r>
      <w:r w:rsidRPr="0018335B">
        <w:rPr>
          <w:rFonts w:ascii="Arial" w:hAnsi="Arial" w:cs="Arial"/>
        </w:rPr>
        <w:t xml:space="preserve"> es geht.</w:t>
      </w:r>
    </w:p>
    <w:p w14:paraId="0B31CD2A" w14:textId="77777777" w:rsidR="001F4EAB" w:rsidRPr="0018335B" w:rsidRDefault="001F4EAB" w:rsidP="001F4EAB">
      <w:pPr>
        <w:rPr>
          <w:rFonts w:ascii="Arial" w:hAnsi="Arial" w:cs="Arial"/>
        </w:rPr>
      </w:pPr>
    </w:p>
    <w:p w14:paraId="109889B8" w14:textId="77777777" w:rsidR="001F4EAB" w:rsidRPr="0018335B" w:rsidRDefault="001F4EAB" w:rsidP="001F4EAB">
      <w:pPr>
        <w:rPr>
          <w:rFonts w:ascii="Arial" w:hAnsi="Arial" w:cs="Arial"/>
        </w:rPr>
      </w:pPr>
      <w:r w:rsidRPr="0018335B">
        <w:rPr>
          <w:rFonts w:ascii="Arial" w:hAnsi="Arial" w:cs="Arial"/>
        </w:rPr>
        <w:t>Jens: Ja, also es ist so, dass Martin mich gefragt hat, ob ich nicht bei</w:t>
      </w:r>
      <w:r>
        <w:rPr>
          <w:rFonts w:ascii="Arial" w:hAnsi="Arial" w:cs="Arial"/>
        </w:rPr>
        <w:t xml:space="preserve"> der Jungscharfreizeit </w:t>
      </w:r>
      <w:r w:rsidRPr="0018335B">
        <w:rPr>
          <w:rFonts w:ascii="Arial" w:hAnsi="Arial" w:cs="Arial"/>
        </w:rPr>
        <w:t>mit</w:t>
      </w:r>
      <w:r>
        <w:rPr>
          <w:rFonts w:ascii="Arial" w:hAnsi="Arial" w:cs="Arial"/>
        </w:rPr>
        <w:t>arbeiten</w:t>
      </w:r>
      <w:r w:rsidRPr="0018335B">
        <w:rPr>
          <w:rFonts w:ascii="Arial" w:hAnsi="Arial" w:cs="Arial"/>
        </w:rPr>
        <w:t xml:space="preserve"> will.</w:t>
      </w:r>
    </w:p>
    <w:p w14:paraId="46E819EE" w14:textId="77777777" w:rsidR="001F4EAB" w:rsidRPr="0018335B" w:rsidRDefault="001F4EAB" w:rsidP="001F4EAB">
      <w:pPr>
        <w:rPr>
          <w:rFonts w:ascii="Arial" w:hAnsi="Arial" w:cs="Arial"/>
        </w:rPr>
      </w:pPr>
    </w:p>
    <w:p w14:paraId="5137A13E" w14:textId="77777777" w:rsidR="001F4EAB" w:rsidRPr="0018335B" w:rsidRDefault="001F4EAB" w:rsidP="001F4EAB">
      <w:pPr>
        <w:rPr>
          <w:rFonts w:ascii="Arial" w:hAnsi="Arial" w:cs="Arial"/>
        </w:rPr>
      </w:pPr>
      <w:r w:rsidRPr="0018335B">
        <w:rPr>
          <w:rFonts w:ascii="Arial" w:hAnsi="Arial" w:cs="Arial"/>
        </w:rPr>
        <w:t>Pfarrer: Das ist ja toll. Das wird dir sicher viel Spaß machen.</w:t>
      </w:r>
    </w:p>
    <w:p w14:paraId="5E31A2EF" w14:textId="77777777" w:rsidR="001F4EAB" w:rsidRPr="0018335B" w:rsidRDefault="001F4EAB" w:rsidP="001F4EAB">
      <w:pPr>
        <w:rPr>
          <w:rFonts w:ascii="Arial" w:hAnsi="Arial" w:cs="Arial"/>
        </w:rPr>
      </w:pPr>
    </w:p>
    <w:p w14:paraId="31449BBE" w14:textId="77777777" w:rsidR="001F4EAB" w:rsidRPr="0018335B" w:rsidRDefault="001F4EAB" w:rsidP="001F4EAB">
      <w:pPr>
        <w:rPr>
          <w:rFonts w:ascii="Arial" w:hAnsi="Arial" w:cs="Arial"/>
        </w:rPr>
      </w:pPr>
      <w:r w:rsidRPr="0018335B">
        <w:rPr>
          <w:rFonts w:ascii="Arial" w:hAnsi="Arial" w:cs="Arial"/>
        </w:rPr>
        <w:t>Jens: Ja, und da gibt es jeden Tag ein Anspiel und ich soll die Hauptrolle spielen: Jesus.</w:t>
      </w:r>
    </w:p>
    <w:p w14:paraId="30179799" w14:textId="77777777" w:rsidR="001F4EAB" w:rsidRPr="0018335B" w:rsidRDefault="001F4EAB" w:rsidP="001F4EAB">
      <w:pPr>
        <w:rPr>
          <w:rFonts w:ascii="Arial" w:hAnsi="Arial" w:cs="Arial"/>
        </w:rPr>
      </w:pPr>
    </w:p>
    <w:p w14:paraId="141F9EAD" w14:textId="77777777" w:rsidR="001F4EAB" w:rsidRPr="0018335B" w:rsidRDefault="001F4EAB" w:rsidP="001F4EAB">
      <w:pPr>
        <w:rPr>
          <w:rFonts w:ascii="Arial" w:hAnsi="Arial" w:cs="Arial"/>
        </w:rPr>
      </w:pPr>
      <w:r>
        <w:rPr>
          <w:rFonts w:ascii="Arial" w:hAnsi="Arial" w:cs="Arial"/>
        </w:rPr>
        <w:t>Pfarrer: O</w:t>
      </w:r>
      <w:r w:rsidRPr="0018335B">
        <w:rPr>
          <w:rFonts w:ascii="Arial" w:hAnsi="Arial" w:cs="Arial"/>
        </w:rPr>
        <w:t>ha, das ist kein leichter Job.</w:t>
      </w:r>
    </w:p>
    <w:p w14:paraId="1C172160" w14:textId="77777777" w:rsidR="001F4EAB" w:rsidRPr="0018335B" w:rsidRDefault="001F4EAB" w:rsidP="001F4EAB">
      <w:pPr>
        <w:rPr>
          <w:rFonts w:ascii="Arial" w:hAnsi="Arial" w:cs="Arial"/>
        </w:rPr>
      </w:pPr>
    </w:p>
    <w:p w14:paraId="3E682123" w14:textId="77777777" w:rsidR="001F4EAB" w:rsidRPr="0018335B" w:rsidRDefault="001F4EAB" w:rsidP="001F4EAB">
      <w:pPr>
        <w:rPr>
          <w:rFonts w:ascii="Arial" w:hAnsi="Arial" w:cs="Arial"/>
        </w:rPr>
      </w:pPr>
      <w:r w:rsidRPr="0018335B">
        <w:rPr>
          <w:rFonts w:ascii="Arial" w:hAnsi="Arial" w:cs="Arial"/>
        </w:rPr>
        <w:t>Jens: Ja, genau und ich habe da ein kleines Problem.</w:t>
      </w:r>
    </w:p>
    <w:p w14:paraId="3BCC1D92" w14:textId="77777777" w:rsidR="001F4EAB" w:rsidRPr="0018335B" w:rsidRDefault="001F4EAB" w:rsidP="001F4EAB">
      <w:pPr>
        <w:rPr>
          <w:rFonts w:ascii="Arial" w:hAnsi="Arial" w:cs="Arial"/>
        </w:rPr>
      </w:pPr>
    </w:p>
    <w:p w14:paraId="20974C6C" w14:textId="77777777" w:rsidR="001F4EAB" w:rsidRPr="0018335B" w:rsidRDefault="001F4EAB" w:rsidP="001F4EAB">
      <w:pPr>
        <w:rPr>
          <w:rFonts w:ascii="Arial" w:hAnsi="Arial" w:cs="Arial"/>
        </w:rPr>
      </w:pPr>
      <w:r w:rsidRPr="0018335B">
        <w:rPr>
          <w:rFonts w:ascii="Arial" w:hAnsi="Arial" w:cs="Arial"/>
        </w:rPr>
        <w:t>Pfarrer: Und das wäre?</w:t>
      </w:r>
    </w:p>
    <w:p w14:paraId="675B91AA" w14:textId="77777777" w:rsidR="001F4EAB" w:rsidRPr="0018335B" w:rsidRDefault="001F4EAB" w:rsidP="001F4EAB">
      <w:pPr>
        <w:rPr>
          <w:rFonts w:ascii="Arial" w:hAnsi="Arial" w:cs="Arial"/>
        </w:rPr>
      </w:pPr>
    </w:p>
    <w:p w14:paraId="3EF01D12" w14:textId="4C2E273E" w:rsidR="001F4EAB" w:rsidRPr="0018335B" w:rsidRDefault="001F4EAB" w:rsidP="001F4EAB">
      <w:pPr>
        <w:rPr>
          <w:rFonts w:ascii="Arial" w:hAnsi="Arial" w:cs="Arial"/>
        </w:rPr>
      </w:pPr>
      <w:r w:rsidRPr="0018335B">
        <w:rPr>
          <w:rFonts w:ascii="Arial" w:hAnsi="Arial" w:cs="Arial"/>
        </w:rPr>
        <w:t>Jens (</w:t>
      </w:r>
      <w:r w:rsidRPr="009E795C">
        <w:rPr>
          <w:rFonts w:ascii="Arial" w:hAnsi="Arial" w:cs="Arial"/>
          <w:i/>
        </w:rPr>
        <w:t>druckst herum</w:t>
      </w:r>
      <w:r w:rsidRPr="0018335B">
        <w:rPr>
          <w:rFonts w:ascii="Arial" w:hAnsi="Arial" w:cs="Arial"/>
        </w:rPr>
        <w:t xml:space="preserve">): Na ja, ich habe nicht so wirklich im </w:t>
      </w:r>
      <w:proofErr w:type="spellStart"/>
      <w:r w:rsidRPr="0018335B">
        <w:rPr>
          <w:rFonts w:ascii="Arial" w:hAnsi="Arial" w:cs="Arial"/>
        </w:rPr>
        <w:t>Konfi</w:t>
      </w:r>
      <w:proofErr w:type="spellEnd"/>
      <w:r>
        <w:rPr>
          <w:rFonts w:ascii="Arial" w:hAnsi="Arial" w:cs="Arial"/>
        </w:rPr>
        <w:t>-Unterricht</w:t>
      </w:r>
      <w:r w:rsidRPr="0018335B">
        <w:rPr>
          <w:rFonts w:ascii="Arial" w:hAnsi="Arial" w:cs="Arial"/>
        </w:rPr>
        <w:t xml:space="preserve"> aufgepasst mit den ganzen Jesus-Geschichten und</w:t>
      </w:r>
      <w:r>
        <w:rPr>
          <w:rFonts w:ascii="Arial" w:hAnsi="Arial" w:cs="Arial"/>
        </w:rPr>
        <w:t xml:space="preserve"> so. B</w:t>
      </w:r>
      <w:r w:rsidRPr="0018335B">
        <w:rPr>
          <w:rFonts w:ascii="Arial" w:hAnsi="Arial" w:cs="Arial"/>
        </w:rPr>
        <w:t xml:space="preserve">isher hat es mich auch nicht </w:t>
      </w:r>
      <w:r w:rsidR="00C0469E">
        <w:rPr>
          <w:rFonts w:ascii="Arial" w:hAnsi="Arial" w:cs="Arial"/>
        </w:rPr>
        <w:t xml:space="preserve">besonders </w:t>
      </w:r>
      <w:r w:rsidRPr="0018335B">
        <w:rPr>
          <w:rFonts w:ascii="Arial" w:hAnsi="Arial" w:cs="Arial"/>
        </w:rPr>
        <w:t>interessiert.</w:t>
      </w:r>
      <w:r w:rsidRPr="0018335B">
        <w:rPr>
          <w:rFonts w:ascii="Arial" w:hAnsi="Arial" w:cs="Arial"/>
        </w:rPr>
        <w:br/>
        <w:t>Aber ich bin in der Schule in der Theater-AG und unser Lehrer sagt immer, wenn wir eine Rolle richtig gut spielen wollen, müssen wir versuchen uns in die Person hineinzuversetzen. Was sie wohl gedacht hat, welche Gefühle sie hatte, wie andere Menschen auf sie reagiert haben.</w:t>
      </w:r>
    </w:p>
    <w:p w14:paraId="1C980E1D" w14:textId="77777777" w:rsidR="001F4EAB" w:rsidRPr="0018335B" w:rsidRDefault="001F4EAB" w:rsidP="001F4EAB">
      <w:pPr>
        <w:rPr>
          <w:rFonts w:ascii="Arial" w:hAnsi="Arial" w:cs="Arial"/>
        </w:rPr>
      </w:pPr>
    </w:p>
    <w:p w14:paraId="10622875" w14:textId="77777777" w:rsidR="001F4EAB" w:rsidRPr="0018335B" w:rsidRDefault="001F4EAB" w:rsidP="001F4EAB">
      <w:pPr>
        <w:rPr>
          <w:rFonts w:ascii="Arial" w:hAnsi="Arial" w:cs="Arial"/>
        </w:rPr>
      </w:pPr>
      <w:r>
        <w:rPr>
          <w:rFonts w:ascii="Arial" w:hAnsi="Arial" w:cs="Arial"/>
        </w:rPr>
        <w:t>Pfarrer: Und wie kann ich d</w:t>
      </w:r>
      <w:r w:rsidRPr="0018335B">
        <w:rPr>
          <w:rFonts w:ascii="Arial" w:hAnsi="Arial" w:cs="Arial"/>
        </w:rPr>
        <w:t>ir nun helfen?</w:t>
      </w:r>
    </w:p>
    <w:p w14:paraId="20B6D3A4" w14:textId="77777777" w:rsidR="001F4EAB" w:rsidRPr="0018335B" w:rsidRDefault="001F4EAB" w:rsidP="001F4EAB">
      <w:pPr>
        <w:rPr>
          <w:rFonts w:ascii="Arial" w:hAnsi="Arial" w:cs="Arial"/>
        </w:rPr>
      </w:pPr>
    </w:p>
    <w:p w14:paraId="20E20AD4" w14:textId="6A5ABB45" w:rsidR="001F4EAB" w:rsidRPr="0018335B" w:rsidRDefault="001F4EAB" w:rsidP="001F4EAB">
      <w:pPr>
        <w:rPr>
          <w:rFonts w:ascii="Arial" w:hAnsi="Arial" w:cs="Arial"/>
        </w:rPr>
      </w:pPr>
      <w:r w:rsidRPr="0018335B">
        <w:rPr>
          <w:rFonts w:ascii="Arial" w:hAnsi="Arial" w:cs="Arial"/>
        </w:rPr>
        <w:t xml:space="preserve">Jens: Ich dachte, </w:t>
      </w:r>
      <w:r w:rsidR="00ED415E">
        <w:rPr>
          <w:rFonts w:ascii="Arial" w:hAnsi="Arial" w:cs="Arial"/>
        </w:rPr>
        <w:t>s</w:t>
      </w:r>
      <w:r w:rsidRPr="0018335B">
        <w:rPr>
          <w:rFonts w:ascii="Arial" w:hAnsi="Arial" w:cs="Arial"/>
        </w:rPr>
        <w:t>ie könnten mir die Geschichten erzählen und erklären. Und mir Tipps geben, auf was ich achten muss.</w:t>
      </w:r>
      <w:r w:rsidRPr="0018335B">
        <w:rPr>
          <w:rFonts w:ascii="Arial" w:hAnsi="Arial" w:cs="Arial"/>
        </w:rPr>
        <w:br/>
      </w:r>
      <w:r w:rsidRPr="0018335B">
        <w:rPr>
          <w:rFonts w:ascii="Arial" w:hAnsi="Arial" w:cs="Arial"/>
        </w:rPr>
        <w:br/>
        <w:t>Pfarrer: Okay, ich verstehe. Das will ich gerne versuchen. Wie gehen wir denn am besten vor? Weißt du schon</w:t>
      </w:r>
      <w:r w:rsidR="00C0469E">
        <w:rPr>
          <w:rFonts w:ascii="Arial" w:hAnsi="Arial" w:cs="Arial"/>
        </w:rPr>
        <w:t>,</w:t>
      </w:r>
      <w:r w:rsidRPr="0018335B">
        <w:rPr>
          <w:rFonts w:ascii="Arial" w:hAnsi="Arial" w:cs="Arial"/>
        </w:rPr>
        <w:t xml:space="preserve"> welche Geschichte als erstes dran kommt?</w:t>
      </w:r>
    </w:p>
    <w:p w14:paraId="1AC62F19" w14:textId="3A797272" w:rsidR="001F4EAB" w:rsidRPr="0018335B" w:rsidRDefault="001F4EAB" w:rsidP="001F4EAB">
      <w:pPr>
        <w:rPr>
          <w:rFonts w:ascii="Arial" w:hAnsi="Arial" w:cs="Arial"/>
          <w:i/>
          <w:iCs/>
        </w:rPr>
      </w:pPr>
      <w:r w:rsidRPr="0018335B">
        <w:rPr>
          <w:rFonts w:ascii="Arial" w:hAnsi="Arial" w:cs="Arial"/>
        </w:rPr>
        <w:br/>
        <w:t xml:space="preserve">Jens: Ja, ich habe eine Art Drehbuch. Hier </w:t>
      </w:r>
      <w:r w:rsidRPr="0018335B">
        <w:rPr>
          <w:rFonts w:ascii="Arial" w:hAnsi="Arial" w:cs="Arial"/>
          <w:i/>
          <w:iCs/>
        </w:rPr>
        <w:t>(reicht ihm das Drehbuch)</w:t>
      </w:r>
      <w:r w:rsidRPr="0018335B">
        <w:rPr>
          <w:rFonts w:ascii="Arial" w:hAnsi="Arial" w:cs="Arial"/>
        </w:rPr>
        <w:t>. Ich habe auch schon die ersten Zeilen gelesen. Da heißt es, Jesus zieht wie ein König in Jerusalem ein.</w:t>
      </w:r>
      <w:r w:rsidRPr="0018335B">
        <w:rPr>
          <w:rFonts w:ascii="Arial" w:hAnsi="Arial" w:cs="Arial"/>
        </w:rPr>
        <w:br/>
        <w:t>Ich habe mir da auch schon was überlegt. Ich werde ein prächtiges Kostüm anziehen und eine Krone und ich stelle mir vor, dass Jesus ganz majestätisch</w:t>
      </w:r>
      <w:r>
        <w:rPr>
          <w:rFonts w:ascii="Arial" w:hAnsi="Arial" w:cs="Arial"/>
        </w:rPr>
        <w:t xml:space="preserve"> gelaufen ist und den Leuten </w:t>
      </w:r>
      <w:proofErr w:type="spellStart"/>
      <w:r>
        <w:rPr>
          <w:rFonts w:ascii="Arial" w:hAnsi="Arial" w:cs="Arial"/>
        </w:rPr>
        <w:t>zu</w:t>
      </w:r>
      <w:r w:rsidRPr="0018335B">
        <w:rPr>
          <w:rFonts w:ascii="Arial" w:hAnsi="Arial" w:cs="Arial"/>
        </w:rPr>
        <w:t>gewunken</w:t>
      </w:r>
      <w:proofErr w:type="spellEnd"/>
      <w:r w:rsidRPr="0018335B">
        <w:rPr>
          <w:rFonts w:ascii="Arial" w:hAnsi="Arial" w:cs="Arial"/>
        </w:rPr>
        <w:t xml:space="preserve"> hat </w:t>
      </w:r>
      <w:r w:rsidRPr="0018335B">
        <w:rPr>
          <w:rFonts w:ascii="Arial" w:hAnsi="Arial" w:cs="Arial"/>
          <w:i/>
          <w:iCs/>
        </w:rPr>
        <w:t>(macht es vor)</w:t>
      </w:r>
      <w:r>
        <w:rPr>
          <w:rFonts w:ascii="Arial" w:hAnsi="Arial" w:cs="Arial"/>
          <w:i/>
          <w:iCs/>
        </w:rPr>
        <w:t>.</w:t>
      </w:r>
    </w:p>
    <w:p w14:paraId="4009A1E2" w14:textId="77777777" w:rsidR="001F4EAB" w:rsidRPr="0018335B" w:rsidRDefault="001F4EAB" w:rsidP="001F4EAB">
      <w:pPr>
        <w:rPr>
          <w:rFonts w:ascii="Arial" w:hAnsi="Arial" w:cs="Arial"/>
        </w:rPr>
      </w:pPr>
    </w:p>
    <w:p w14:paraId="4C941FBC" w14:textId="0570D5BF" w:rsidR="001F4EAB" w:rsidRPr="0018335B" w:rsidRDefault="001F4EAB" w:rsidP="001F4EAB">
      <w:pPr>
        <w:rPr>
          <w:rFonts w:ascii="Arial" w:hAnsi="Arial" w:cs="Arial"/>
        </w:rPr>
      </w:pPr>
      <w:r w:rsidRPr="0018335B">
        <w:rPr>
          <w:rFonts w:ascii="Arial" w:hAnsi="Arial" w:cs="Arial"/>
        </w:rPr>
        <w:t xml:space="preserve">Pfarrer: Äh, Moment mal. Das war </w:t>
      </w:r>
      <w:r w:rsidR="00C0469E">
        <w:rPr>
          <w:rFonts w:ascii="Arial" w:hAnsi="Arial" w:cs="Arial"/>
        </w:rPr>
        <w:t>ein bisschen</w:t>
      </w:r>
      <w:r w:rsidRPr="0018335B">
        <w:rPr>
          <w:rFonts w:ascii="Arial" w:hAnsi="Arial" w:cs="Arial"/>
        </w:rPr>
        <w:t xml:space="preserve"> anders. Setz dich mal hin und ich erzähle dir die Geschichte. </w:t>
      </w:r>
    </w:p>
    <w:p w14:paraId="699257D2" w14:textId="77777777" w:rsidR="001F4EAB" w:rsidRPr="0018335B" w:rsidRDefault="001F4EAB" w:rsidP="001F4EAB">
      <w:pPr>
        <w:rPr>
          <w:rFonts w:ascii="Arial" w:hAnsi="Arial" w:cs="Arial"/>
        </w:rPr>
      </w:pPr>
    </w:p>
    <w:p w14:paraId="2E3FFC0A" w14:textId="77777777" w:rsidR="001F4EAB" w:rsidRDefault="001F4EAB" w:rsidP="001F4EAB">
      <w:pPr>
        <w:rPr>
          <w:rFonts w:ascii="Arial" w:hAnsi="Arial" w:cs="Arial"/>
          <w:i/>
          <w:iCs/>
        </w:rPr>
      </w:pPr>
      <w:r w:rsidRPr="0018335B">
        <w:rPr>
          <w:rFonts w:ascii="Arial" w:hAnsi="Arial" w:cs="Arial"/>
          <w:i/>
          <w:iCs/>
        </w:rPr>
        <w:t>Pfarrer erzählt die Geschichte.</w:t>
      </w:r>
    </w:p>
    <w:p w14:paraId="67B4E2EC" w14:textId="77777777" w:rsidR="001F4EAB" w:rsidRDefault="001F4EAB" w:rsidP="001F4EAB">
      <w:pPr>
        <w:rPr>
          <w:rFonts w:ascii="Arial" w:hAnsi="Arial" w:cs="Arial"/>
          <w:i/>
          <w:iCs/>
        </w:rPr>
      </w:pPr>
    </w:p>
    <w:p w14:paraId="21726907" w14:textId="77777777" w:rsidR="001F4EAB" w:rsidRPr="00EF4822" w:rsidRDefault="001F4EAB" w:rsidP="001F4EAB">
      <w:pPr>
        <w:rPr>
          <w:rFonts w:ascii="Arial" w:hAnsi="Arial" w:cs="Arial"/>
          <w:color w:val="FF6600"/>
          <w:szCs w:val="24"/>
        </w:rPr>
      </w:pPr>
      <w:r>
        <w:rPr>
          <w:rFonts w:ascii="Arial" w:hAnsi="Arial" w:cs="Arial"/>
          <w:color w:val="FF6600"/>
          <w:szCs w:val="24"/>
        </w:rPr>
        <w:t>Erzählung „Pfarrer Schmitt erzählt“ aus Fix und Fertig 1 „Der Einzug in Jerusalem“</w:t>
      </w:r>
    </w:p>
    <w:p w14:paraId="3D33FD98" w14:textId="77777777" w:rsidR="001F4EAB" w:rsidRDefault="001F4EAB" w:rsidP="001F4EAB">
      <w:pPr>
        <w:rPr>
          <w:rFonts w:ascii="Arial" w:hAnsi="Arial" w:cs="Arial"/>
          <w:i/>
          <w:iCs/>
        </w:rPr>
      </w:pPr>
    </w:p>
    <w:p w14:paraId="146DC7EF" w14:textId="77777777" w:rsidR="00E976A0" w:rsidRDefault="00E976A0" w:rsidP="001F4EAB">
      <w:pPr>
        <w:rPr>
          <w:rFonts w:ascii="Arial" w:hAnsi="Arial" w:cs="Arial"/>
          <w:i/>
          <w:iCs/>
        </w:rPr>
      </w:pPr>
    </w:p>
    <w:p w14:paraId="0E949813" w14:textId="54C4C6AB" w:rsidR="001F4EAB" w:rsidRPr="00353F49" w:rsidRDefault="001F4EAB" w:rsidP="001F4EAB">
      <w:pPr>
        <w:rPr>
          <w:rFonts w:ascii="Arial" w:hAnsi="Arial" w:cs="Arial"/>
          <w:b/>
          <w:szCs w:val="24"/>
        </w:rPr>
      </w:pPr>
      <w:r w:rsidRPr="0018335B">
        <w:rPr>
          <w:rFonts w:ascii="Arial" w:hAnsi="Arial" w:cs="Arial"/>
          <w:i/>
          <w:iCs/>
        </w:rPr>
        <w:br/>
      </w:r>
      <w:r>
        <w:rPr>
          <w:rFonts w:ascii="Arial" w:hAnsi="Arial" w:cs="Arial"/>
          <w:b/>
          <w:szCs w:val="24"/>
        </w:rPr>
        <w:t>1.</w:t>
      </w:r>
      <w:r w:rsidR="00C0469E">
        <w:rPr>
          <w:rFonts w:ascii="Arial" w:hAnsi="Arial" w:cs="Arial"/>
          <w:b/>
          <w:szCs w:val="24"/>
        </w:rPr>
        <w:t xml:space="preserve"> </w:t>
      </w:r>
      <w:r w:rsidRPr="00353F49">
        <w:rPr>
          <w:rFonts w:ascii="Arial" w:hAnsi="Arial" w:cs="Arial"/>
          <w:b/>
          <w:szCs w:val="24"/>
        </w:rPr>
        <w:t>Rahmengeschichte Teil 2</w:t>
      </w:r>
    </w:p>
    <w:p w14:paraId="759ABAEF" w14:textId="77777777" w:rsidR="001F4EAB" w:rsidRPr="0018335B" w:rsidRDefault="001F4EAB" w:rsidP="001F4EAB">
      <w:pPr>
        <w:rPr>
          <w:rFonts w:ascii="Arial" w:hAnsi="Arial" w:cs="Arial"/>
          <w:i/>
          <w:iCs/>
        </w:rPr>
      </w:pPr>
    </w:p>
    <w:p w14:paraId="4C025F34" w14:textId="77777777" w:rsidR="001F4EAB" w:rsidRPr="0018335B" w:rsidRDefault="001F4EAB" w:rsidP="001F4EAB">
      <w:pPr>
        <w:rPr>
          <w:rFonts w:ascii="Arial" w:hAnsi="Arial" w:cs="Arial"/>
        </w:rPr>
      </w:pPr>
      <w:r w:rsidRPr="0018335B">
        <w:rPr>
          <w:rFonts w:ascii="Arial" w:hAnsi="Arial" w:cs="Arial"/>
        </w:rPr>
        <w:t>Jens: Na ja, das hört sich doch nach einem gelungen</w:t>
      </w:r>
      <w:r>
        <w:rPr>
          <w:rFonts w:ascii="Arial" w:hAnsi="Arial" w:cs="Arial"/>
        </w:rPr>
        <w:t>en</w:t>
      </w:r>
      <w:r w:rsidRPr="0018335B">
        <w:rPr>
          <w:rFonts w:ascii="Arial" w:hAnsi="Arial" w:cs="Arial"/>
        </w:rPr>
        <w:t xml:space="preserve"> Einzug an. Gut, er hatte weder Krone noch ein tolles Gewand.</w:t>
      </w:r>
      <w:r w:rsidRPr="0018335B">
        <w:rPr>
          <w:rFonts w:ascii="Arial" w:hAnsi="Arial" w:cs="Arial"/>
        </w:rPr>
        <w:br/>
      </w:r>
    </w:p>
    <w:p w14:paraId="120B3BD0" w14:textId="77777777" w:rsidR="001F4EAB" w:rsidRPr="0018335B" w:rsidRDefault="001F4EAB" w:rsidP="001F4EAB">
      <w:pPr>
        <w:rPr>
          <w:rFonts w:ascii="Arial" w:hAnsi="Arial" w:cs="Arial"/>
        </w:rPr>
      </w:pPr>
      <w:r w:rsidRPr="0018335B">
        <w:rPr>
          <w:rFonts w:ascii="Arial" w:hAnsi="Arial" w:cs="Arial"/>
        </w:rPr>
        <w:t>Pfarrer: Und er saß auf einem Esel. Das ist zwar besser als laufen, aber es ist kein majestätisches Tier.</w:t>
      </w:r>
      <w:r w:rsidRPr="0018335B">
        <w:rPr>
          <w:rFonts w:ascii="Arial" w:hAnsi="Arial" w:cs="Arial"/>
        </w:rPr>
        <w:br/>
      </w:r>
    </w:p>
    <w:p w14:paraId="54025FF2" w14:textId="77777777" w:rsidR="001F4EAB" w:rsidRPr="0018335B" w:rsidRDefault="001F4EAB" w:rsidP="001F4EAB">
      <w:pPr>
        <w:rPr>
          <w:rFonts w:ascii="Arial" w:hAnsi="Arial" w:cs="Arial"/>
        </w:rPr>
      </w:pPr>
      <w:r w:rsidRPr="0018335B">
        <w:rPr>
          <w:rFonts w:ascii="Arial" w:hAnsi="Arial" w:cs="Arial"/>
        </w:rPr>
        <w:t>Jens: Aber die Menge tobte und jubelte ihm zu.</w:t>
      </w:r>
      <w:r w:rsidRPr="0018335B">
        <w:rPr>
          <w:rFonts w:ascii="Arial" w:hAnsi="Arial" w:cs="Arial"/>
        </w:rPr>
        <w:br/>
      </w:r>
    </w:p>
    <w:p w14:paraId="7A27A864" w14:textId="3EFCC0F3" w:rsidR="001F4EAB" w:rsidRPr="0018335B" w:rsidRDefault="001F4EAB" w:rsidP="001F4EAB">
      <w:pPr>
        <w:rPr>
          <w:rFonts w:ascii="Arial" w:hAnsi="Arial" w:cs="Arial"/>
        </w:rPr>
      </w:pPr>
      <w:r>
        <w:rPr>
          <w:rFonts w:ascii="Arial" w:hAnsi="Arial" w:cs="Arial"/>
        </w:rPr>
        <w:t>Pfarrer: Ja</w:t>
      </w:r>
      <w:r w:rsidR="00C0469E">
        <w:rPr>
          <w:rFonts w:ascii="Arial" w:hAnsi="Arial" w:cs="Arial"/>
        </w:rPr>
        <w:t>.</w:t>
      </w:r>
      <w:r>
        <w:rPr>
          <w:rFonts w:ascii="Arial" w:hAnsi="Arial" w:cs="Arial"/>
        </w:rPr>
        <w:t xml:space="preserve"> Jesus war beliebt, weil er vielen Menschen geholfen hat. Seine </w:t>
      </w:r>
      <w:r w:rsidRPr="0018335B">
        <w:rPr>
          <w:rFonts w:ascii="Arial" w:hAnsi="Arial" w:cs="Arial"/>
        </w:rPr>
        <w:t xml:space="preserve">Anhänger hatten große Erwartungen an ihn. Er sollte etwas verändern. Das Leben besser </w:t>
      </w:r>
      <w:r>
        <w:rPr>
          <w:rFonts w:ascii="Arial" w:hAnsi="Arial" w:cs="Arial"/>
        </w:rPr>
        <w:t>machen. Ein König hat die Macht, die</w:t>
      </w:r>
      <w:r w:rsidRPr="0018335B">
        <w:rPr>
          <w:rFonts w:ascii="Arial" w:hAnsi="Arial" w:cs="Arial"/>
        </w:rPr>
        <w:t xml:space="preserve"> Umstände zu verändern.</w:t>
      </w:r>
      <w:r w:rsidRPr="0018335B">
        <w:rPr>
          <w:rFonts w:ascii="Arial" w:hAnsi="Arial" w:cs="Arial"/>
        </w:rPr>
        <w:br/>
      </w:r>
    </w:p>
    <w:p w14:paraId="5E741098" w14:textId="018309D1" w:rsidR="001F4EAB" w:rsidRPr="0018335B" w:rsidRDefault="001F4EAB" w:rsidP="001F4EAB">
      <w:pPr>
        <w:rPr>
          <w:rFonts w:ascii="Arial" w:hAnsi="Arial" w:cs="Arial"/>
        </w:rPr>
      </w:pPr>
      <w:r w:rsidRPr="0018335B">
        <w:rPr>
          <w:rFonts w:ascii="Arial" w:hAnsi="Arial" w:cs="Arial"/>
        </w:rPr>
        <w:t>Jens: Ich verstehe. Und</w:t>
      </w:r>
      <w:r w:rsidR="00C0469E">
        <w:rPr>
          <w:rFonts w:ascii="Arial" w:hAnsi="Arial" w:cs="Arial"/>
        </w:rPr>
        <w:t>,</w:t>
      </w:r>
      <w:r w:rsidRPr="0018335B">
        <w:rPr>
          <w:rFonts w:ascii="Arial" w:hAnsi="Arial" w:cs="Arial"/>
        </w:rPr>
        <w:t xml:space="preserve"> </w:t>
      </w:r>
      <w:r>
        <w:rPr>
          <w:rFonts w:ascii="Arial" w:hAnsi="Arial" w:cs="Arial"/>
        </w:rPr>
        <w:t>hat er was verändert</w:t>
      </w:r>
      <w:r w:rsidRPr="0018335B">
        <w:rPr>
          <w:rFonts w:ascii="Arial" w:hAnsi="Arial" w:cs="Arial"/>
        </w:rPr>
        <w:t>?</w:t>
      </w:r>
    </w:p>
    <w:p w14:paraId="25AD7242" w14:textId="77777777" w:rsidR="001F4EAB" w:rsidRPr="0018335B" w:rsidRDefault="001F4EAB" w:rsidP="001F4EAB">
      <w:pPr>
        <w:rPr>
          <w:rFonts w:ascii="Arial" w:hAnsi="Arial" w:cs="Arial"/>
        </w:rPr>
      </w:pPr>
    </w:p>
    <w:p w14:paraId="0A051C0E" w14:textId="77777777" w:rsidR="001F4EAB" w:rsidRDefault="001F4EAB" w:rsidP="001F4EAB">
      <w:pPr>
        <w:rPr>
          <w:rFonts w:ascii="Arial" w:hAnsi="Arial" w:cs="Arial"/>
        </w:rPr>
      </w:pPr>
      <w:r w:rsidRPr="0018335B">
        <w:rPr>
          <w:rFonts w:ascii="Arial" w:hAnsi="Arial" w:cs="Arial"/>
        </w:rPr>
        <w:t xml:space="preserve">Pfarrer: </w:t>
      </w:r>
      <w:r>
        <w:rPr>
          <w:rFonts w:ascii="Arial" w:hAnsi="Arial" w:cs="Arial"/>
        </w:rPr>
        <w:t>Er hat die Römer nicht vertrieben, wenn du das meinst</w:t>
      </w:r>
      <w:r w:rsidRPr="0018335B">
        <w:rPr>
          <w:rFonts w:ascii="Arial" w:hAnsi="Arial" w:cs="Arial"/>
        </w:rPr>
        <w:t>.</w:t>
      </w:r>
      <w:r>
        <w:rPr>
          <w:rFonts w:ascii="Arial" w:hAnsi="Arial" w:cs="Arial"/>
        </w:rPr>
        <w:t xml:space="preserve"> </w:t>
      </w:r>
    </w:p>
    <w:p w14:paraId="011202E8" w14:textId="77777777" w:rsidR="001F4EAB" w:rsidRDefault="001F4EAB" w:rsidP="001F4EAB">
      <w:pPr>
        <w:rPr>
          <w:rFonts w:ascii="Arial" w:hAnsi="Arial" w:cs="Arial"/>
        </w:rPr>
      </w:pPr>
    </w:p>
    <w:p w14:paraId="2B062C24" w14:textId="77777777" w:rsidR="001F4EAB" w:rsidRPr="0018335B" w:rsidRDefault="001F4EAB" w:rsidP="001F4EAB">
      <w:pPr>
        <w:rPr>
          <w:rFonts w:ascii="Arial" w:hAnsi="Arial" w:cs="Arial"/>
        </w:rPr>
      </w:pPr>
      <w:r>
        <w:rPr>
          <w:rFonts w:ascii="Arial" w:hAnsi="Arial" w:cs="Arial"/>
        </w:rPr>
        <w:t>Jens: Was hat er dann verändert?</w:t>
      </w:r>
    </w:p>
    <w:p w14:paraId="26D81ADA" w14:textId="77777777" w:rsidR="001F4EAB" w:rsidRPr="0018335B" w:rsidRDefault="001F4EAB" w:rsidP="001F4EAB">
      <w:pPr>
        <w:rPr>
          <w:rFonts w:ascii="Arial" w:hAnsi="Arial" w:cs="Arial"/>
        </w:rPr>
      </w:pPr>
    </w:p>
    <w:p w14:paraId="4B8ADDE5" w14:textId="77777777" w:rsidR="001F4EAB" w:rsidRDefault="001F4EAB" w:rsidP="001F4EAB">
      <w:pPr>
        <w:rPr>
          <w:rFonts w:ascii="Arial" w:hAnsi="Arial" w:cs="Arial"/>
        </w:rPr>
      </w:pPr>
      <w:r>
        <w:rPr>
          <w:rFonts w:ascii="Arial" w:hAnsi="Arial" w:cs="Arial"/>
        </w:rPr>
        <w:t>Pfarrer: Er hat viele Menschen verändert, die ihn persönlich kennen gelernt haben.</w:t>
      </w:r>
    </w:p>
    <w:p w14:paraId="296F8155" w14:textId="77777777" w:rsidR="001F4EAB" w:rsidRDefault="001F4EAB" w:rsidP="001F4EAB">
      <w:pPr>
        <w:rPr>
          <w:rFonts w:ascii="Arial" w:hAnsi="Arial" w:cs="Arial"/>
        </w:rPr>
      </w:pPr>
    </w:p>
    <w:p w14:paraId="35C161A9" w14:textId="77777777" w:rsidR="001F4EAB" w:rsidRPr="0018335B" w:rsidRDefault="001F4EAB" w:rsidP="001F4EAB">
      <w:pPr>
        <w:rPr>
          <w:rFonts w:ascii="Arial" w:hAnsi="Arial" w:cs="Arial"/>
        </w:rPr>
      </w:pPr>
      <w:r>
        <w:rPr>
          <w:rFonts w:ascii="Arial" w:hAnsi="Arial" w:cs="Arial"/>
        </w:rPr>
        <w:t>Jens: Wie, persönlich kennen gelernt? So richtig? Einen König?</w:t>
      </w:r>
    </w:p>
    <w:p w14:paraId="56CC6AAF" w14:textId="77777777" w:rsidR="001F4EAB" w:rsidRPr="0018335B" w:rsidRDefault="001F4EAB" w:rsidP="001F4EAB">
      <w:pPr>
        <w:rPr>
          <w:rFonts w:ascii="Arial" w:hAnsi="Arial" w:cs="Arial"/>
        </w:rPr>
      </w:pPr>
    </w:p>
    <w:p w14:paraId="7B2590B1" w14:textId="77777777" w:rsidR="001F4EAB" w:rsidRDefault="001F4EAB" w:rsidP="001F4EAB">
      <w:pPr>
        <w:rPr>
          <w:rFonts w:ascii="Arial" w:hAnsi="Arial" w:cs="Arial"/>
        </w:rPr>
      </w:pPr>
      <w:r w:rsidRPr="0018335B">
        <w:rPr>
          <w:rFonts w:ascii="Arial" w:hAnsi="Arial" w:cs="Arial"/>
        </w:rPr>
        <w:t xml:space="preserve">Pfarrer: </w:t>
      </w:r>
      <w:r>
        <w:rPr>
          <w:rFonts w:ascii="Arial" w:hAnsi="Arial" w:cs="Arial"/>
        </w:rPr>
        <w:t>Ja, genau. Ein König für das Volk. Jesus war und ist für alle Menschen da.</w:t>
      </w:r>
    </w:p>
    <w:p w14:paraId="6B2CBD53" w14:textId="77777777" w:rsidR="001F4EAB" w:rsidRDefault="001F4EAB" w:rsidP="001F4EAB">
      <w:pPr>
        <w:rPr>
          <w:rFonts w:ascii="Arial" w:hAnsi="Arial" w:cs="Arial"/>
        </w:rPr>
      </w:pPr>
    </w:p>
    <w:p w14:paraId="2E681011" w14:textId="1B1C3ABE" w:rsidR="001F4EAB" w:rsidRDefault="001F4EAB" w:rsidP="001F4EAB">
      <w:pPr>
        <w:rPr>
          <w:rFonts w:ascii="Arial" w:hAnsi="Arial" w:cs="Arial"/>
        </w:rPr>
      </w:pPr>
      <w:r>
        <w:rPr>
          <w:rFonts w:ascii="Arial" w:hAnsi="Arial" w:cs="Arial"/>
        </w:rPr>
        <w:t>Jens: Das heißt, ein König</w:t>
      </w:r>
      <w:r w:rsidR="00C0469E">
        <w:rPr>
          <w:rFonts w:ascii="Arial" w:hAnsi="Arial" w:cs="Arial"/>
        </w:rPr>
        <w:t>,</w:t>
      </w:r>
      <w:r>
        <w:rPr>
          <w:rFonts w:ascii="Arial" w:hAnsi="Arial" w:cs="Arial"/>
        </w:rPr>
        <w:t xml:space="preserve"> der auch für mich, Jens, da ist?</w:t>
      </w:r>
    </w:p>
    <w:p w14:paraId="693D19D7" w14:textId="77777777" w:rsidR="001F4EAB" w:rsidRDefault="001F4EAB" w:rsidP="001F4EAB">
      <w:pPr>
        <w:rPr>
          <w:rFonts w:ascii="Arial" w:hAnsi="Arial" w:cs="Arial"/>
        </w:rPr>
      </w:pPr>
    </w:p>
    <w:p w14:paraId="681539C0" w14:textId="00559B1A" w:rsidR="001F4EAB" w:rsidRDefault="001F4EAB" w:rsidP="001F4EAB">
      <w:pPr>
        <w:rPr>
          <w:rFonts w:ascii="Arial" w:hAnsi="Arial" w:cs="Arial"/>
        </w:rPr>
      </w:pPr>
      <w:r>
        <w:rPr>
          <w:rFonts w:ascii="Arial" w:hAnsi="Arial" w:cs="Arial"/>
        </w:rPr>
        <w:lastRenderedPageBreak/>
        <w:t>Pfarrer: Ja. Für dich, für mich … (</w:t>
      </w:r>
      <w:r w:rsidRPr="004B61F7">
        <w:rPr>
          <w:rFonts w:ascii="Arial" w:hAnsi="Arial" w:cs="Arial"/>
          <w:i/>
        </w:rPr>
        <w:t>schaut auf die Uhr</w:t>
      </w:r>
      <w:r>
        <w:rPr>
          <w:rFonts w:ascii="Arial" w:hAnsi="Arial" w:cs="Arial"/>
        </w:rPr>
        <w:t>,</w:t>
      </w:r>
      <w:r w:rsidRPr="004B61F7">
        <w:rPr>
          <w:rFonts w:ascii="Arial" w:hAnsi="Arial" w:cs="Arial"/>
          <w:i/>
        </w:rPr>
        <w:t xml:space="preserve"> steht auf, packt </w:t>
      </w:r>
      <w:r w:rsidR="00C0469E">
        <w:rPr>
          <w:rFonts w:ascii="Arial" w:hAnsi="Arial" w:cs="Arial"/>
          <w:i/>
        </w:rPr>
        <w:t xml:space="preserve">den </w:t>
      </w:r>
      <w:r>
        <w:rPr>
          <w:rFonts w:ascii="Arial" w:hAnsi="Arial" w:cs="Arial"/>
          <w:i/>
        </w:rPr>
        <w:t>Laptop ein</w:t>
      </w:r>
      <w:r>
        <w:rPr>
          <w:rFonts w:ascii="Arial" w:hAnsi="Arial" w:cs="Arial"/>
        </w:rPr>
        <w:t xml:space="preserve">). Oha, mein Konfirmandenunterricht fängt gleich an. </w:t>
      </w:r>
    </w:p>
    <w:p w14:paraId="11556321" w14:textId="77777777" w:rsidR="001F4EAB" w:rsidRDefault="001F4EAB" w:rsidP="001F4EAB">
      <w:pPr>
        <w:rPr>
          <w:rFonts w:ascii="Arial" w:hAnsi="Arial" w:cs="Arial"/>
        </w:rPr>
      </w:pPr>
    </w:p>
    <w:p w14:paraId="13C89D71" w14:textId="09369646" w:rsidR="001F4EAB" w:rsidRDefault="001F4EAB" w:rsidP="001F4EAB">
      <w:pPr>
        <w:rPr>
          <w:rFonts w:ascii="Arial" w:hAnsi="Arial" w:cs="Arial"/>
        </w:rPr>
      </w:pPr>
      <w:r>
        <w:rPr>
          <w:rFonts w:ascii="Arial" w:hAnsi="Arial" w:cs="Arial"/>
        </w:rPr>
        <w:t>Jens: Schade, jetzt wo es gerade so spannend wird (</w:t>
      </w:r>
      <w:r w:rsidRPr="004B27D0">
        <w:rPr>
          <w:rFonts w:ascii="Arial" w:hAnsi="Arial" w:cs="Arial"/>
          <w:i/>
        </w:rPr>
        <w:t>steht auf,</w:t>
      </w:r>
      <w:r>
        <w:rPr>
          <w:rFonts w:ascii="Arial" w:hAnsi="Arial" w:cs="Arial"/>
        </w:rPr>
        <w:t xml:space="preserve"> </w:t>
      </w:r>
      <w:r>
        <w:rPr>
          <w:rFonts w:ascii="Arial" w:hAnsi="Arial" w:cs="Arial"/>
          <w:i/>
        </w:rPr>
        <w:t>r</w:t>
      </w:r>
      <w:r w:rsidRPr="004B27D0">
        <w:rPr>
          <w:rFonts w:ascii="Arial" w:hAnsi="Arial" w:cs="Arial"/>
          <w:i/>
        </w:rPr>
        <w:t>edet vor sich hin</w:t>
      </w:r>
      <w:r>
        <w:rPr>
          <w:rFonts w:ascii="Arial" w:hAnsi="Arial" w:cs="Arial"/>
        </w:rPr>
        <w:t>)</w:t>
      </w:r>
      <w:r w:rsidR="00C0469E">
        <w:rPr>
          <w:rFonts w:ascii="Arial" w:hAnsi="Arial" w:cs="Arial"/>
        </w:rPr>
        <w:t>.</w:t>
      </w:r>
      <w:r>
        <w:rPr>
          <w:rFonts w:ascii="Arial" w:hAnsi="Arial" w:cs="Arial"/>
        </w:rPr>
        <w:t xml:space="preserve"> Ein König</w:t>
      </w:r>
      <w:r w:rsidR="00C0469E">
        <w:rPr>
          <w:rFonts w:ascii="Arial" w:hAnsi="Arial" w:cs="Arial"/>
        </w:rPr>
        <w:t xml:space="preserve"> </w:t>
      </w:r>
      <w:r>
        <w:rPr>
          <w:rFonts w:ascii="Arial" w:hAnsi="Arial" w:cs="Arial"/>
        </w:rPr>
        <w:t>… heute noch</w:t>
      </w:r>
      <w:r w:rsidR="00C0469E">
        <w:rPr>
          <w:rFonts w:ascii="Arial" w:hAnsi="Arial" w:cs="Arial"/>
        </w:rPr>
        <w:t xml:space="preserve"> </w:t>
      </w:r>
      <w:r>
        <w:rPr>
          <w:rFonts w:ascii="Arial" w:hAnsi="Arial" w:cs="Arial"/>
        </w:rPr>
        <w:t>… für mich, für uns alle.</w:t>
      </w:r>
    </w:p>
    <w:p w14:paraId="124CB139" w14:textId="77777777" w:rsidR="001F4EAB" w:rsidRDefault="001F4EAB" w:rsidP="001F4EAB">
      <w:pPr>
        <w:rPr>
          <w:rFonts w:ascii="Arial" w:hAnsi="Arial" w:cs="Arial"/>
        </w:rPr>
      </w:pPr>
    </w:p>
    <w:p w14:paraId="2337A1E3" w14:textId="57D9DA7E" w:rsidR="001F4EAB" w:rsidRPr="0018335B" w:rsidRDefault="001F4EAB" w:rsidP="001F4EAB">
      <w:pPr>
        <w:rPr>
          <w:rFonts w:ascii="Arial" w:hAnsi="Arial" w:cs="Arial"/>
        </w:rPr>
      </w:pPr>
      <w:r>
        <w:rPr>
          <w:rFonts w:ascii="Arial" w:hAnsi="Arial" w:cs="Arial"/>
        </w:rPr>
        <w:t>Pfarrer: (</w:t>
      </w:r>
      <w:r w:rsidRPr="004B27D0">
        <w:rPr>
          <w:rFonts w:ascii="Arial" w:hAnsi="Arial" w:cs="Arial"/>
          <w:i/>
        </w:rPr>
        <w:t xml:space="preserve">schaut sich um, damit er auch nichts vergisst beim </w:t>
      </w:r>
      <w:r w:rsidR="00C0469E">
        <w:rPr>
          <w:rFonts w:ascii="Arial" w:hAnsi="Arial" w:cs="Arial"/>
          <w:i/>
        </w:rPr>
        <w:t>G</w:t>
      </w:r>
      <w:r w:rsidRPr="004B27D0">
        <w:rPr>
          <w:rFonts w:ascii="Arial" w:hAnsi="Arial" w:cs="Arial"/>
          <w:i/>
        </w:rPr>
        <w:t>ehen, zerstreut</w:t>
      </w:r>
      <w:r>
        <w:rPr>
          <w:rFonts w:ascii="Arial" w:hAnsi="Arial" w:cs="Arial"/>
        </w:rPr>
        <w:t xml:space="preserve">) </w:t>
      </w:r>
      <w:r w:rsidRPr="0018335B">
        <w:rPr>
          <w:rFonts w:ascii="Arial" w:hAnsi="Arial" w:cs="Arial"/>
        </w:rPr>
        <w:t>Komm morgen einfach wieder und dann können wir die nächste Geschichte durchgehen.</w:t>
      </w:r>
    </w:p>
    <w:p w14:paraId="284A5490" w14:textId="77777777" w:rsidR="001F4EAB" w:rsidRPr="0018335B" w:rsidRDefault="001F4EAB" w:rsidP="001F4EAB">
      <w:pPr>
        <w:rPr>
          <w:rFonts w:ascii="Arial" w:hAnsi="Arial" w:cs="Arial"/>
        </w:rPr>
      </w:pPr>
    </w:p>
    <w:p w14:paraId="469ADCA6" w14:textId="77777777" w:rsidR="001F4EAB" w:rsidRDefault="001F4EAB" w:rsidP="001F4EAB">
      <w:pPr>
        <w:rPr>
          <w:rFonts w:ascii="Arial" w:hAnsi="Arial" w:cs="Arial"/>
        </w:rPr>
      </w:pPr>
      <w:r w:rsidRPr="0018335B">
        <w:rPr>
          <w:rFonts w:ascii="Arial" w:hAnsi="Arial" w:cs="Arial"/>
        </w:rPr>
        <w:t xml:space="preserve">Jens: </w:t>
      </w:r>
      <w:r>
        <w:rPr>
          <w:rFonts w:ascii="Arial" w:hAnsi="Arial" w:cs="Arial"/>
        </w:rPr>
        <w:t>(</w:t>
      </w:r>
      <w:r w:rsidRPr="004B27D0">
        <w:rPr>
          <w:rFonts w:ascii="Arial" w:hAnsi="Arial" w:cs="Arial"/>
          <w:i/>
        </w:rPr>
        <w:t>geht</w:t>
      </w:r>
      <w:r>
        <w:rPr>
          <w:rFonts w:ascii="Arial" w:hAnsi="Arial" w:cs="Arial"/>
        </w:rPr>
        <w:t xml:space="preserve">) </w:t>
      </w:r>
      <w:r w:rsidRPr="0018335B">
        <w:rPr>
          <w:rFonts w:ascii="Arial" w:hAnsi="Arial" w:cs="Arial"/>
        </w:rPr>
        <w:t>Okay, dann bis morgen.</w:t>
      </w:r>
      <w:r>
        <w:rPr>
          <w:rFonts w:ascii="Arial" w:hAnsi="Arial" w:cs="Arial"/>
        </w:rPr>
        <w:t xml:space="preserve"> </w:t>
      </w:r>
    </w:p>
    <w:p w14:paraId="3E0F98F5" w14:textId="77777777" w:rsidR="001F4EAB" w:rsidRDefault="001F4EAB" w:rsidP="001F4EAB">
      <w:pPr>
        <w:rPr>
          <w:rFonts w:ascii="Arial" w:hAnsi="Arial" w:cs="Arial"/>
        </w:rPr>
      </w:pPr>
      <w:r>
        <w:rPr>
          <w:rFonts w:ascii="Arial" w:hAnsi="Arial" w:cs="Arial"/>
        </w:rPr>
        <w:t>(</w:t>
      </w:r>
      <w:r w:rsidRPr="003A2582">
        <w:rPr>
          <w:rFonts w:ascii="Arial" w:hAnsi="Arial" w:cs="Arial"/>
          <w:i/>
        </w:rPr>
        <w:t>Jens vergisst in der Eile das Drehbuch, Pfarre</w:t>
      </w:r>
      <w:r>
        <w:rPr>
          <w:rFonts w:ascii="Arial" w:hAnsi="Arial" w:cs="Arial"/>
          <w:i/>
        </w:rPr>
        <w:t>r Schmitt ruft ihm noch nach, a</w:t>
      </w:r>
      <w:r w:rsidRPr="003A2582">
        <w:rPr>
          <w:rFonts w:ascii="Arial" w:hAnsi="Arial" w:cs="Arial"/>
          <w:i/>
        </w:rPr>
        <w:t>ber Jens ist schon weg</w:t>
      </w:r>
      <w:r>
        <w:rPr>
          <w:rFonts w:ascii="Arial" w:hAnsi="Arial" w:cs="Arial"/>
        </w:rPr>
        <w:t>).</w:t>
      </w:r>
    </w:p>
    <w:p w14:paraId="776BC1DF" w14:textId="77777777" w:rsidR="001F4EAB" w:rsidRDefault="001F4EAB" w:rsidP="001F4EAB">
      <w:pPr>
        <w:rPr>
          <w:rFonts w:ascii="Arial" w:hAnsi="Arial" w:cs="Arial"/>
        </w:rPr>
      </w:pPr>
    </w:p>
    <w:p w14:paraId="7BF9842A" w14:textId="77777777" w:rsidR="001F4EAB" w:rsidRDefault="001F4EAB" w:rsidP="001F4EAB">
      <w:pPr>
        <w:rPr>
          <w:rFonts w:ascii="Arial" w:hAnsi="Arial" w:cs="Arial"/>
        </w:rPr>
      </w:pPr>
    </w:p>
    <w:p w14:paraId="2E503EB6" w14:textId="77777777" w:rsidR="001F4EAB" w:rsidRDefault="001F4EAB" w:rsidP="001F4EAB">
      <w:pPr>
        <w:rPr>
          <w:rFonts w:ascii="Arial" w:hAnsi="Arial" w:cs="Arial"/>
        </w:rPr>
      </w:pPr>
    </w:p>
    <w:p w14:paraId="5782A4E8" w14:textId="77777777" w:rsidR="001F4EAB" w:rsidRDefault="001F4EAB" w:rsidP="001F4EAB">
      <w:pPr>
        <w:rPr>
          <w:rFonts w:ascii="Arial" w:hAnsi="Arial" w:cs="Arial"/>
        </w:rPr>
      </w:pPr>
    </w:p>
    <w:p w14:paraId="49FD3B7C" w14:textId="77777777" w:rsidR="001F4EAB" w:rsidRDefault="001F4EAB" w:rsidP="001F4EAB">
      <w:pPr>
        <w:rPr>
          <w:rFonts w:ascii="Arial" w:hAnsi="Arial" w:cs="Arial"/>
        </w:rPr>
      </w:pPr>
    </w:p>
    <w:p w14:paraId="12DFF0C5" w14:textId="77777777" w:rsidR="001F4EAB" w:rsidRDefault="001F4EAB" w:rsidP="001F4EAB">
      <w:pPr>
        <w:rPr>
          <w:rFonts w:ascii="Arial" w:hAnsi="Arial" w:cs="Arial"/>
        </w:rPr>
      </w:pPr>
    </w:p>
    <w:p w14:paraId="34247E8C" w14:textId="77777777" w:rsidR="001F4EAB" w:rsidRDefault="001F4EAB" w:rsidP="001F4EAB">
      <w:pPr>
        <w:rPr>
          <w:rFonts w:ascii="Arial" w:hAnsi="Arial" w:cs="Arial"/>
        </w:rPr>
      </w:pPr>
    </w:p>
    <w:p w14:paraId="7717978C" w14:textId="77777777" w:rsidR="001F4EAB" w:rsidRDefault="001F4EAB" w:rsidP="001F4EAB">
      <w:pPr>
        <w:rPr>
          <w:rFonts w:ascii="Arial" w:hAnsi="Arial" w:cs="Arial"/>
        </w:rPr>
      </w:pPr>
    </w:p>
    <w:p w14:paraId="5F1DDC21" w14:textId="77777777" w:rsidR="001F4EAB" w:rsidRDefault="001F4EAB" w:rsidP="001F4EAB">
      <w:pPr>
        <w:rPr>
          <w:rFonts w:ascii="Arial" w:hAnsi="Arial" w:cs="Arial"/>
        </w:rPr>
      </w:pPr>
    </w:p>
    <w:p w14:paraId="1792CB03" w14:textId="77777777" w:rsidR="001F4EAB" w:rsidRDefault="001F4EAB" w:rsidP="001F4EAB">
      <w:pPr>
        <w:rPr>
          <w:rFonts w:ascii="Arial" w:hAnsi="Arial" w:cs="Arial"/>
        </w:rPr>
      </w:pPr>
    </w:p>
    <w:p w14:paraId="7582F094" w14:textId="77777777" w:rsidR="001F4EAB" w:rsidRDefault="001F4EAB" w:rsidP="001F4EAB">
      <w:pPr>
        <w:rPr>
          <w:rFonts w:ascii="Arial" w:hAnsi="Arial" w:cs="Arial"/>
        </w:rPr>
      </w:pPr>
    </w:p>
    <w:p w14:paraId="3B544A56" w14:textId="77777777" w:rsidR="001F4EAB" w:rsidRDefault="001F4EAB" w:rsidP="001F4EAB">
      <w:pPr>
        <w:rPr>
          <w:rFonts w:ascii="Arial" w:hAnsi="Arial" w:cs="Arial"/>
        </w:rPr>
      </w:pPr>
    </w:p>
    <w:p w14:paraId="2BB4A6BA" w14:textId="77777777" w:rsidR="001F4EAB" w:rsidRDefault="001F4EAB" w:rsidP="001F4EAB">
      <w:pPr>
        <w:rPr>
          <w:rFonts w:ascii="Arial" w:hAnsi="Arial" w:cs="Arial"/>
        </w:rPr>
      </w:pPr>
    </w:p>
    <w:p w14:paraId="4C6CED1C" w14:textId="77777777" w:rsidR="001F4EAB" w:rsidRDefault="001F4EAB" w:rsidP="001F4EAB">
      <w:pPr>
        <w:rPr>
          <w:rFonts w:ascii="Arial" w:hAnsi="Arial" w:cs="Arial"/>
        </w:rPr>
      </w:pPr>
    </w:p>
    <w:p w14:paraId="09D12637" w14:textId="77777777" w:rsidR="001F4EAB" w:rsidRDefault="001F4EAB" w:rsidP="001F4EAB">
      <w:pPr>
        <w:rPr>
          <w:rFonts w:ascii="Arial" w:hAnsi="Arial" w:cs="Arial"/>
        </w:rPr>
      </w:pPr>
    </w:p>
    <w:p w14:paraId="37B3B3B1" w14:textId="77777777" w:rsidR="001F4EAB" w:rsidRDefault="001F4EAB" w:rsidP="001F4EAB">
      <w:pPr>
        <w:rPr>
          <w:rFonts w:ascii="Arial" w:hAnsi="Arial" w:cs="Arial"/>
        </w:rPr>
      </w:pPr>
    </w:p>
    <w:p w14:paraId="0401717C" w14:textId="77777777" w:rsidR="001F4EAB" w:rsidRDefault="001F4EAB" w:rsidP="001F4EAB">
      <w:pPr>
        <w:rPr>
          <w:rFonts w:ascii="Arial" w:hAnsi="Arial" w:cs="Arial"/>
        </w:rPr>
      </w:pPr>
    </w:p>
    <w:p w14:paraId="466B4FE7" w14:textId="77777777" w:rsidR="001F4EAB" w:rsidRDefault="001F4EAB" w:rsidP="001F4EAB">
      <w:pPr>
        <w:rPr>
          <w:rFonts w:ascii="Arial" w:hAnsi="Arial" w:cs="Arial"/>
        </w:rPr>
      </w:pPr>
    </w:p>
    <w:p w14:paraId="1DE5310E" w14:textId="77777777" w:rsidR="001F4EAB" w:rsidRDefault="001F4EAB" w:rsidP="001F4EAB">
      <w:pPr>
        <w:rPr>
          <w:rFonts w:ascii="Arial" w:hAnsi="Arial" w:cs="Arial"/>
        </w:rPr>
      </w:pPr>
    </w:p>
    <w:p w14:paraId="7C979B48" w14:textId="77777777" w:rsidR="001F4EAB" w:rsidRDefault="001F4EAB" w:rsidP="001F4EAB">
      <w:pPr>
        <w:rPr>
          <w:rFonts w:ascii="Arial" w:hAnsi="Arial" w:cs="Arial"/>
        </w:rPr>
      </w:pPr>
    </w:p>
    <w:p w14:paraId="02A1256A" w14:textId="77777777" w:rsidR="00E976A0" w:rsidRDefault="00E976A0" w:rsidP="001F4EAB">
      <w:pPr>
        <w:rPr>
          <w:rFonts w:ascii="Arial" w:hAnsi="Arial" w:cs="Arial"/>
        </w:rPr>
      </w:pPr>
    </w:p>
    <w:p w14:paraId="7B251152" w14:textId="77777777" w:rsidR="00E976A0" w:rsidRDefault="00E976A0" w:rsidP="001F4EAB">
      <w:pPr>
        <w:rPr>
          <w:rFonts w:ascii="Arial" w:hAnsi="Arial" w:cs="Arial"/>
        </w:rPr>
      </w:pPr>
    </w:p>
    <w:p w14:paraId="5816715F" w14:textId="77777777" w:rsidR="00E976A0" w:rsidRDefault="00E976A0" w:rsidP="001F4EAB">
      <w:pPr>
        <w:rPr>
          <w:rFonts w:ascii="Arial" w:hAnsi="Arial" w:cs="Arial"/>
        </w:rPr>
      </w:pPr>
    </w:p>
    <w:p w14:paraId="700840B8" w14:textId="77777777" w:rsidR="00E976A0" w:rsidRDefault="00E976A0" w:rsidP="001F4EAB">
      <w:pPr>
        <w:rPr>
          <w:rFonts w:ascii="Arial" w:hAnsi="Arial" w:cs="Arial"/>
        </w:rPr>
      </w:pPr>
    </w:p>
    <w:p w14:paraId="07A7D2AD" w14:textId="77777777" w:rsidR="00E976A0" w:rsidRDefault="00E976A0" w:rsidP="001F4EAB">
      <w:pPr>
        <w:rPr>
          <w:rFonts w:ascii="Arial" w:hAnsi="Arial" w:cs="Arial"/>
        </w:rPr>
      </w:pPr>
    </w:p>
    <w:p w14:paraId="4C49E5D4" w14:textId="77777777" w:rsidR="00E976A0" w:rsidRDefault="00E976A0" w:rsidP="001F4EAB">
      <w:pPr>
        <w:rPr>
          <w:rFonts w:ascii="Arial" w:hAnsi="Arial" w:cs="Arial"/>
        </w:rPr>
      </w:pPr>
    </w:p>
    <w:p w14:paraId="4A02CB95" w14:textId="77777777" w:rsidR="00E976A0" w:rsidRDefault="00E976A0" w:rsidP="001F4EAB">
      <w:pPr>
        <w:rPr>
          <w:rFonts w:ascii="Arial" w:hAnsi="Arial" w:cs="Arial"/>
        </w:rPr>
      </w:pPr>
    </w:p>
    <w:p w14:paraId="6848FD9A" w14:textId="77777777" w:rsidR="00E976A0" w:rsidRDefault="00E976A0" w:rsidP="001F4EAB">
      <w:pPr>
        <w:rPr>
          <w:rFonts w:ascii="Arial" w:hAnsi="Arial" w:cs="Arial"/>
        </w:rPr>
      </w:pPr>
    </w:p>
    <w:p w14:paraId="5335DB0E" w14:textId="77777777" w:rsidR="00E976A0" w:rsidRDefault="00E976A0" w:rsidP="001F4EAB">
      <w:pPr>
        <w:rPr>
          <w:rFonts w:ascii="Arial" w:hAnsi="Arial" w:cs="Arial"/>
        </w:rPr>
      </w:pPr>
    </w:p>
    <w:p w14:paraId="1FB09B50" w14:textId="77777777" w:rsidR="00E976A0" w:rsidRDefault="00E976A0" w:rsidP="001F4EAB">
      <w:pPr>
        <w:rPr>
          <w:rFonts w:ascii="Arial" w:hAnsi="Arial" w:cs="Arial"/>
        </w:rPr>
      </w:pPr>
    </w:p>
    <w:p w14:paraId="554313EB" w14:textId="77777777" w:rsidR="00E976A0" w:rsidRDefault="00E976A0" w:rsidP="001F4EAB">
      <w:pPr>
        <w:rPr>
          <w:rFonts w:ascii="Arial" w:hAnsi="Arial" w:cs="Arial"/>
        </w:rPr>
      </w:pPr>
    </w:p>
    <w:p w14:paraId="54218752" w14:textId="77777777" w:rsidR="00E976A0" w:rsidRDefault="00E976A0" w:rsidP="001F4EAB">
      <w:pPr>
        <w:rPr>
          <w:rFonts w:ascii="Arial" w:hAnsi="Arial" w:cs="Arial"/>
        </w:rPr>
      </w:pPr>
    </w:p>
    <w:p w14:paraId="25512976" w14:textId="77777777" w:rsidR="00E976A0" w:rsidRDefault="00E976A0" w:rsidP="001F4EAB">
      <w:pPr>
        <w:rPr>
          <w:rFonts w:ascii="Arial" w:hAnsi="Arial" w:cs="Arial"/>
        </w:rPr>
      </w:pPr>
    </w:p>
    <w:p w14:paraId="35B05116" w14:textId="77777777" w:rsidR="00E976A0" w:rsidRDefault="00E976A0" w:rsidP="001F4EAB">
      <w:pPr>
        <w:rPr>
          <w:rFonts w:ascii="Arial" w:hAnsi="Arial" w:cs="Arial"/>
        </w:rPr>
      </w:pPr>
    </w:p>
    <w:p w14:paraId="48237BD4" w14:textId="77777777" w:rsidR="00E976A0" w:rsidRDefault="00E976A0" w:rsidP="001F4EAB">
      <w:pPr>
        <w:rPr>
          <w:rFonts w:ascii="Arial" w:hAnsi="Arial" w:cs="Arial"/>
        </w:rPr>
      </w:pPr>
    </w:p>
    <w:p w14:paraId="14524EC2" w14:textId="77777777" w:rsidR="00E976A0" w:rsidRDefault="00E976A0" w:rsidP="001F4EAB">
      <w:pPr>
        <w:rPr>
          <w:rFonts w:ascii="Arial" w:hAnsi="Arial" w:cs="Arial"/>
        </w:rPr>
      </w:pPr>
    </w:p>
    <w:p w14:paraId="34A41AAE" w14:textId="77777777" w:rsidR="00E976A0" w:rsidRDefault="00E976A0" w:rsidP="001F4EAB">
      <w:pPr>
        <w:rPr>
          <w:rFonts w:ascii="Arial" w:hAnsi="Arial" w:cs="Arial"/>
        </w:rPr>
      </w:pPr>
    </w:p>
    <w:p w14:paraId="16A05384" w14:textId="77777777" w:rsidR="00E976A0" w:rsidRDefault="00E976A0" w:rsidP="001F4EAB">
      <w:pPr>
        <w:rPr>
          <w:rFonts w:ascii="Arial" w:hAnsi="Arial" w:cs="Arial"/>
        </w:rPr>
      </w:pPr>
    </w:p>
    <w:p w14:paraId="5F2D1802" w14:textId="77777777" w:rsidR="001F4EAB" w:rsidRDefault="001F4EAB" w:rsidP="001F4EAB">
      <w:pPr>
        <w:rPr>
          <w:rFonts w:ascii="Arial" w:hAnsi="Arial" w:cs="Arial"/>
          <w:b/>
          <w:bCs/>
          <w:sz w:val="28"/>
          <w:szCs w:val="28"/>
        </w:rPr>
      </w:pPr>
    </w:p>
    <w:p w14:paraId="5FFEF27F" w14:textId="77777777" w:rsidR="001F4EAB" w:rsidRPr="008465DC" w:rsidRDefault="001F4EAB" w:rsidP="001F4EAB">
      <w:pPr>
        <w:rPr>
          <w:b/>
          <w:bCs/>
          <w:sz w:val="28"/>
          <w:szCs w:val="28"/>
        </w:rPr>
      </w:pPr>
      <w:r>
        <w:rPr>
          <w:b/>
          <w:bCs/>
          <w:sz w:val="28"/>
          <w:szCs w:val="28"/>
        </w:rPr>
        <w:lastRenderedPageBreak/>
        <w:t>Ein besonderes Abendessen</w:t>
      </w:r>
    </w:p>
    <w:p w14:paraId="52A9CFF2" w14:textId="77777777" w:rsidR="001F4EAB" w:rsidRDefault="001F4EAB" w:rsidP="001F4EAB"/>
    <w:p w14:paraId="579B60A3" w14:textId="77777777" w:rsidR="001F4EAB" w:rsidRDefault="001F4EAB" w:rsidP="001F4EAB">
      <w:pPr>
        <w:rPr>
          <w:rFonts w:ascii="Arial" w:hAnsi="Arial" w:cs="Arial"/>
          <w:b/>
          <w:bCs/>
          <w:szCs w:val="28"/>
        </w:rPr>
      </w:pPr>
    </w:p>
    <w:p w14:paraId="7ED7325D" w14:textId="5BA00045" w:rsidR="001F4EAB" w:rsidRDefault="001F4EAB" w:rsidP="001F4EAB">
      <w:pPr>
        <w:rPr>
          <w:rFonts w:ascii="Arial" w:hAnsi="Arial" w:cs="Arial"/>
          <w:b/>
          <w:bCs/>
          <w:szCs w:val="28"/>
        </w:rPr>
      </w:pPr>
      <w:r>
        <w:rPr>
          <w:rFonts w:ascii="Arial" w:hAnsi="Arial" w:cs="Arial"/>
          <w:b/>
          <w:bCs/>
          <w:szCs w:val="28"/>
        </w:rPr>
        <w:t>2.</w:t>
      </w:r>
      <w:r w:rsidR="00C0469E">
        <w:rPr>
          <w:rFonts w:ascii="Arial" w:hAnsi="Arial" w:cs="Arial"/>
          <w:b/>
          <w:bCs/>
          <w:szCs w:val="28"/>
        </w:rPr>
        <w:t xml:space="preserve"> </w:t>
      </w:r>
      <w:r w:rsidRPr="005771AA">
        <w:rPr>
          <w:rFonts w:ascii="Arial" w:hAnsi="Arial" w:cs="Arial"/>
          <w:b/>
          <w:bCs/>
          <w:szCs w:val="28"/>
        </w:rPr>
        <w:t xml:space="preserve">Rahmengeschichte Teil 1 </w:t>
      </w:r>
    </w:p>
    <w:p w14:paraId="20B4223B" w14:textId="77777777" w:rsidR="001F4EAB" w:rsidRDefault="001F4EAB" w:rsidP="001F4EAB">
      <w:pPr>
        <w:rPr>
          <w:rFonts w:ascii="Arial" w:hAnsi="Arial" w:cs="Arial"/>
          <w:b/>
          <w:bCs/>
          <w:szCs w:val="28"/>
        </w:rPr>
      </w:pPr>
    </w:p>
    <w:p w14:paraId="3992026F" w14:textId="77777777" w:rsidR="001F4EAB" w:rsidRPr="00EF4822" w:rsidRDefault="001F4EAB" w:rsidP="001F4EAB">
      <w:pPr>
        <w:outlineLvl w:val="0"/>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Jens, Pfarrer Schmitt</w:t>
      </w:r>
    </w:p>
    <w:p w14:paraId="31741D5D" w14:textId="77777777" w:rsidR="001F4EAB" w:rsidRPr="00D25839" w:rsidRDefault="001F4EAB" w:rsidP="001F4EAB">
      <w:pPr>
        <w:rPr>
          <w:rFonts w:ascii="Arial" w:hAnsi="Arial" w:cs="Arial"/>
          <w:b/>
          <w:szCs w:val="24"/>
        </w:rPr>
      </w:pPr>
      <w:r w:rsidRPr="00D25839">
        <w:rPr>
          <w:rFonts w:ascii="Arial" w:hAnsi="Arial" w:cs="Arial"/>
        </w:rPr>
        <w:br/>
      </w:r>
      <w:r w:rsidRPr="00D25839">
        <w:rPr>
          <w:rFonts w:ascii="Arial" w:hAnsi="Arial" w:cs="Arial"/>
        </w:rPr>
        <w:br/>
      </w:r>
      <w:r w:rsidRPr="00253843">
        <w:rPr>
          <w:rFonts w:ascii="Arial" w:hAnsi="Arial" w:cs="Arial"/>
          <w:b/>
          <w:szCs w:val="24"/>
        </w:rPr>
        <w:t>Anspiel</w:t>
      </w:r>
    </w:p>
    <w:p w14:paraId="4E9745BC" w14:textId="77777777" w:rsidR="001F4EAB" w:rsidRPr="00D25839" w:rsidRDefault="001F4EAB" w:rsidP="001F4EAB">
      <w:pPr>
        <w:rPr>
          <w:rFonts w:ascii="Arial" w:hAnsi="Arial" w:cs="Arial"/>
          <w:i/>
          <w:iCs/>
        </w:rPr>
      </w:pPr>
      <w:r w:rsidRPr="00D25839">
        <w:rPr>
          <w:rFonts w:ascii="Arial" w:hAnsi="Arial" w:cs="Arial"/>
          <w:i/>
          <w:iCs/>
        </w:rPr>
        <w:t>Pfarrer Schmitt räumt auf. Es klingelt. Jens kommt.</w:t>
      </w:r>
    </w:p>
    <w:p w14:paraId="1C5B2C0B" w14:textId="77777777" w:rsidR="001F4EAB" w:rsidRPr="00D25839" w:rsidRDefault="001F4EAB" w:rsidP="001F4EAB">
      <w:pPr>
        <w:rPr>
          <w:rFonts w:ascii="Arial" w:hAnsi="Arial" w:cs="Arial"/>
        </w:rPr>
      </w:pPr>
    </w:p>
    <w:p w14:paraId="70B5674D" w14:textId="77777777" w:rsidR="001F4EAB" w:rsidRPr="00D25839" w:rsidRDefault="001F4EAB" w:rsidP="001F4EAB">
      <w:pPr>
        <w:rPr>
          <w:rFonts w:ascii="Arial" w:hAnsi="Arial" w:cs="Arial"/>
        </w:rPr>
      </w:pPr>
      <w:r w:rsidRPr="00D25839">
        <w:rPr>
          <w:rFonts w:ascii="Arial" w:hAnsi="Arial" w:cs="Arial"/>
        </w:rPr>
        <w:t>Pfarrer: Hallo Jens, wie siehst du denn aus?</w:t>
      </w:r>
      <w:r w:rsidRPr="00D25839">
        <w:rPr>
          <w:rFonts w:ascii="Arial" w:hAnsi="Arial" w:cs="Arial"/>
        </w:rPr>
        <w:br/>
      </w:r>
    </w:p>
    <w:p w14:paraId="7A48F5D9" w14:textId="77777777" w:rsidR="001F4EAB" w:rsidRPr="00D25839" w:rsidRDefault="001F4EAB" w:rsidP="001F4EAB">
      <w:pPr>
        <w:rPr>
          <w:rFonts w:ascii="Arial" w:hAnsi="Arial" w:cs="Arial"/>
        </w:rPr>
      </w:pPr>
      <w:r w:rsidRPr="00D25839">
        <w:rPr>
          <w:rFonts w:ascii="Arial" w:hAnsi="Arial" w:cs="Arial"/>
        </w:rPr>
        <w:t xml:space="preserve">Jens </w:t>
      </w:r>
      <w:r w:rsidRPr="00D25839">
        <w:rPr>
          <w:rFonts w:ascii="Arial" w:hAnsi="Arial" w:cs="Arial"/>
          <w:i/>
          <w:iCs/>
        </w:rPr>
        <w:t>(kommt mit Büchern auf dem Kopf rein)</w:t>
      </w:r>
      <w:r w:rsidRPr="00D25839">
        <w:rPr>
          <w:rFonts w:ascii="Arial" w:hAnsi="Arial" w:cs="Arial"/>
        </w:rPr>
        <w:t>: Na ja, da Jesus ja ein König war und dann irgendwie doch keiner, versuche ich mich gerade so zu bewegen. Aufrecht und würdevoll. Und langsam (sonst würden ja die Bücher runterfallen).</w:t>
      </w:r>
      <w:r w:rsidRPr="00D25839">
        <w:rPr>
          <w:rFonts w:ascii="Arial" w:hAnsi="Arial" w:cs="Arial"/>
        </w:rPr>
        <w:br/>
      </w:r>
    </w:p>
    <w:p w14:paraId="5C0C6FDB" w14:textId="77777777" w:rsidR="001F4EAB" w:rsidRPr="00D25839" w:rsidRDefault="001F4EAB" w:rsidP="001F4EAB">
      <w:pPr>
        <w:rPr>
          <w:rFonts w:ascii="Arial" w:hAnsi="Arial" w:cs="Arial"/>
        </w:rPr>
      </w:pPr>
      <w:r w:rsidRPr="00D25839">
        <w:rPr>
          <w:rFonts w:ascii="Arial" w:hAnsi="Arial" w:cs="Arial"/>
        </w:rPr>
        <w:t>Pfarrer: Ach so, ja, ähm, gut.</w:t>
      </w:r>
      <w:r w:rsidRPr="00D25839">
        <w:rPr>
          <w:rFonts w:ascii="Arial" w:hAnsi="Arial" w:cs="Arial"/>
        </w:rPr>
        <w:br/>
      </w:r>
    </w:p>
    <w:p w14:paraId="642BFF4B" w14:textId="77777777" w:rsidR="001F4EAB" w:rsidRPr="00D25839" w:rsidRDefault="001F4EAB" w:rsidP="001F4EAB">
      <w:pPr>
        <w:rPr>
          <w:rFonts w:ascii="Arial" w:hAnsi="Arial" w:cs="Arial"/>
        </w:rPr>
      </w:pPr>
      <w:r w:rsidRPr="00D25839">
        <w:rPr>
          <w:rFonts w:ascii="Arial" w:hAnsi="Arial" w:cs="Arial"/>
        </w:rPr>
        <w:t xml:space="preserve">Jens: Das Drehbuch habe ich leider gestern hier liegenlassen. Aber soweit ich weiß, kommt als nächstes eine Geschichte von einem leckeren Abendessen. </w:t>
      </w:r>
      <w:r>
        <w:rPr>
          <w:rFonts w:ascii="Arial" w:hAnsi="Arial" w:cs="Arial"/>
        </w:rPr>
        <w:t>Denn an diesem Tag gibt es ein Fest, das Dings, äh, Passafest. Was ist das eigentlich für ein Fest?</w:t>
      </w:r>
    </w:p>
    <w:p w14:paraId="06EDDF2E" w14:textId="77777777" w:rsidR="001F4EAB" w:rsidRPr="00D25839" w:rsidRDefault="001F4EAB" w:rsidP="001F4EAB">
      <w:pPr>
        <w:rPr>
          <w:rFonts w:ascii="Arial" w:hAnsi="Arial" w:cs="Arial"/>
        </w:rPr>
      </w:pPr>
    </w:p>
    <w:p w14:paraId="6E978FA5" w14:textId="7F19658C" w:rsidR="001F4EAB" w:rsidRPr="00D25839" w:rsidRDefault="001F4EAB" w:rsidP="001F4EAB">
      <w:pPr>
        <w:rPr>
          <w:rFonts w:ascii="Arial" w:hAnsi="Arial" w:cs="Arial"/>
        </w:rPr>
      </w:pPr>
      <w:r>
        <w:rPr>
          <w:rFonts w:ascii="Arial" w:hAnsi="Arial" w:cs="Arial"/>
        </w:rPr>
        <w:t>Pfarrer: Das ist</w:t>
      </w:r>
      <w:r w:rsidRPr="00D25839">
        <w:rPr>
          <w:rFonts w:ascii="Arial" w:hAnsi="Arial" w:cs="Arial"/>
        </w:rPr>
        <w:t xml:space="preserve"> ein jüdi</w:t>
      </w:r>
      <w:r>
        <w:rPr>
          <w:rFonts w:ascii="Arial" w:hAnsi="Arial" w:cs="Arial"/>
        </w:rPr>
        <w:t>sches Fest. An dem Tag erinner</w:t>
      </w:r>
      <w:r w:rsidR="00C0469E">
        <w:rPr>
          <w:rFonts w:ascii="Arial" w:hAnsi="Arial" w:cs="Arial"/>
        </w:rPr>
        <w:t>n</w:t>
      </w:r>
      <w:r w:rsidRPr="00D25839">
        <w:rPr>
          <w:rFonts w:ascii="Arial" w:hAnsi="Arial" w:cs="Arial"/>
        </w:rPr>
        <w:t xml:space="preserve"> </w:t>
      </w:r>
      <w:r w:rsidR="00C0469E">
        <w:rPr>
          <w:rFonts w:ascii="Arial" w:hAnsi="Arial" w:cs="Arial"/>
        </w:rPr>
        <w:t xml:space="preserve">sich die Juden </w:t>
      </w:r>
      <w:r w:rsidRPr="00D25839">
        <w:rPr>
          <w:rFonts w:ascii="Arial" w:hAnsi="Arial" w:cs="Arial"/>
        </w:rPr>
        <w:t>an den Auszug aus Ägypten</w:t>
      </w:r>
      <w:r>
        <w:rPr>
          <w:rFonts w:ascii="Arial" w:hAnsi="Arial" w:cs="Arial"/>
        </w:rPr>
        <w:t xml:space="preserve">. </w:t>
      </w:r>
      <w:r w:rsidR="00C0469E">
        <w:rPr>
          <w:rFonts w:ascii="Arial" w:hAnsi="Arial" w:cs="Arial"/>
        </w:rPr>
        <w:t>Sie</w:t>
      </w:r>
      <w:r>
        <w:rPr>
          <w:rFonts w:ascii="Arial" w:hAnsi="Arial" w:cs="Arial"/>
        </w:rPr>
        <w:t xml:space="preserve"> feier</w:t>
      </w:r>
      <w:r w:rsidR="00C0469E">
        <w:rPr>
          <w:rFonts w:ascii="Arial" w:hAnsi="Arial" w:cs="Arial"/>
        </w:rPr>
        <w:t>n</w:t>
      </w:r>
      <w:r>
        <w:rPr>
          <w:rFonts w:ascii="Arial" w:hAnsi="Arial" w:cs="Arial"/>
        </w:rPr>
        <w:t xml:space="preserve">, dass Gott sein Volk </w:t>
      </w:r>
      <w:r w:rsidR="00C0469E">
        <w:rPr>
          <w:rFonts w:ascii="Arial" w:hAnsi="Arial" w:cs="Arial"/>
        </w:rPr>
        <w:t xml:space="preserve">durch Mose </w:t>
      </w:r>
      <w:r>
        <w:rPr>
          <w:rFonts w:ascii="Arial" w:hAnsi="Arial" w:cs="Arial"/>
        </w:rPr>
        <w:t>befreit hat.</w:t>
      </w:r>
      <w:r w:rsidRPr="00D25839">
        <w:rPr>
          <w:rFonts w:ascii="Arial" w:hAnsi="Arial" w:cs="Arial"/>
        </w:rPr>
        <w:t xml:space="preserve"> Und Jesus und seine Jünger feiern </w:t>
      </w:r>
      <w:r>
        <w:rPr>
          <w:rFonts w:ascii="Arial" w:hAnsi="Arial" w:cs="Arial"/>
        </w:rPr>
        <w:t>das</w:t>
      </w:r>
      <w:r w:rsidRPr="00D25839">
        <w:rPr>
          <w:rFonts w:ascii="Arial" w:hAnsi="Arial" w:cs="Arial"/>
        </w:rPr>
        <w:t xml:space="preserve"> auch</w:t>
      </w:r>
      <w:r>
        <w:rPr>
          <w:rFonts w:ascii="Arial" w:hAnsi="Arial" w:cs="Arial"/>
        </w:rPr>
        <w:t xml:space="preserve"> bei einem Abendessen</w:t>
      </w:r>
      <w:r w:rsidRPr="00D25839">
        <w:rPr>
          <w:rFonts w:ascii="Arial" w:hAnsi="Arial" w:cs="Arial"/>
        </w:rPr>
        <w:t>.</w:t>
      </w:r>
      <w:r w:rsidRPr="00D25839">
        <w:rPr>
          <w:rFonts w:ascii="Arial" w:hAnsi="Arial" w:cs="Arial"/>
        </w:rPr>
        <w:br/>
        <w:t xml:space="preserve">Aber es </w:t>
      </w:r>
      <w:r>
        <w:rPr>
          <w:rFonts w:ascii="Arial" w:hAnsi="Arial" w:cs="Arial"/>
        </w:rPr>
        <w:t>ist</w:t>
      </w:r>
      <w:r w:rsidRPr="00D25839">
        <w:rPr>
          <w:rFonts w:ascii="Arial" w:hAnsi="Arial" w:cs="Arial"/>
        </w:rPr>
        <w:t xml:space="preserve"> nicht nur ein schöner Abend, wie du gleich hören wirst. </w:t>
      </w:r>
    </w:p>
    <w:p w14:paraId="476EA607" w14:textId="77777777" w:rsidR="001F4EAB" w:rsidRPr="00D25839" w:rsidRDefault="001F4EAB" w:rsidP="001F4EAB">
      <w:pPr>
        <w:rPr>
          <w:rFonts w:ascii="Arial" w:hAnsi="Arial" w:cs="Arial"/>
        </w:rPr>
      </w:pPr>
    </w:p>
    <w:p w14:paraId="1D088450" w14:textId="032A11A6" w:rsidR="001F4EAB" w:rsidRDefault="001F4EAB" w:rsidP="001F4EAB">
      <w:pPr>
        <w:rPr>
          <w:rFonts w:ascii="Arial" w:hAnsi="Arial" w:cs="Arial"/>
          <w:i/>
          <w:iCs/>
        </w:rPr>
      </w:pPr>
      <w:r w:rsidRPr="0018335B">
        <w:rPr>
          <w:rFonts w:ascii="Arial" w:hAnsi="Arial" w:cs="Arial"/>
          <w:i/>
          <w:iCs/>
        </w:rPr>
        <w:t>Pfarrer erzählt die Geschichte.</w:t>
      </w:r>
    </w:p>
    <w:p w14:paraId="6AC8C235" w14:textId="77777777" w:rsidR="001F4EAB" w:rsidRDefault="001F4EAB" w:rsidP="001F4EAB">
      <w:pPr>
        <w:rPr>
          <w:rFonts w:ascii="Arial" w:hAnsi="Arial" w:cs="Arial"/>
          <w:i/>
          <w:iCs/>
        </w:rPr>
      </w:pPr>
    </w:p>
    <w:p w14:paraId="5C741255" w14:textId="3973DC0D" w:rsidR="001F4EAB" w:rsidRPr="00E976A0" w:rsidRDefault="001F4EAB" w:rsidP="001F4EAB">
      <w:pPr>
        <w:rPr>
          <w:rFonts w:ascii="Arial" w:hAnsi="Arial" w:cs="Arial"/>
          <w:color w:val="FF6600"/>
          <w:szCs w:val="24"/>
        </w:rPr>
      </w:pPr>
      <w:r>
        <w:rPr>
          <w:rFonts w:ascii="Arial" w:hAnsi="Arial" w:cs="Arial"/>
          <w:color w:val="FF6600"/>
          <w:szCs w:val="24"/>
        </w:rPr>
        <w:t>Erzählung „Pfarrer Schmitt erzählt“ aus Fix und Fertig 2 „Ein besonderes Abendessen</w:t>
      </w:r>
      <w:r w:rsidR="00C0469E">
        <w:rPr>
          <w:rFonts w:ascii="Arial" w:hAnsi="Arial" w:cs="Arial"/>
          <w:color w:val="FF6600"/>
          <w:szCs w:val="24"/>
        </w:rPr>
        <w:t>“</w:t>
      </w:r>
    </w:p>
    <w:p w14:paraId="6BF02343" w14:textId="77777777" w:rsidR="001F4EAB" w:rsidRDefault="001F4EAB" w:rsidP="001F4EAB">
      <w:pPr>
        <w:rPr>
          <w:rFonts w:ascii="Arial" w:hAnsi="Arial" w:cs="Arial"/>
          <w:i/>
          <w:iCs/>
        </w:rPr>
      </w:pPr>
    </w:p>
    <w:p w14:paraId="7685C01E" w14:textId="77777777" w:rsidR="001F4EAB" w:rsidRPr="00D25839" w:rsidRDefault="001F4EAB" w:rsidP="001F4EAB">
      <w:pPr>
        <w:rPr>
          <w:rFonts w:ascii="Arial" w:hAnsi="Arial" w:cs="Arial"/>
          <w:i/>
          <w:iCs/>
        </w:rPr>
      </w:pPr>
    </w:p>
    <w:p w14:paraId="042825A1" w14:textId="77777777" w:rsidR="001F4EAB" w:rsidRDefault="001F4EAB" w:rsidP="001F4EAB">
      <w:pPr>
        <w:rPr>
          <w:rFonts w:ascii="Arial" w:hAnsi="Arial" w:cs="Arial"/>
        </w:rPr>
      </w:pPr>
    </w:p>
    <w:p w14:paraId="1338462A" w14:textId="021A3A51" w:rsidR="001F4EAB" w:rsidRDefault="001F4EAB" w:rsidP="001F4EAB">
      <w:pPr>
        <w:rPr>
          <w:rFonts w:ascii="Arial" w:hAnsi="Arial" w:cs="Arial"/>
          <w:b/>
          <w:bCs/>
          <w:szCs w:val="28"/>
        </w:rPr>
      </w:pPr>
      <w:r>
        <w:rPr>
          <w:rFonts w:ascii="Arial" w:hAnsi="Arial" w:cs="Arial"/>
          <w:b/>
          <w:bCs/>
          <w:szCs w:val="28"/>
        </w:rPr>
        <w:t>2.</w:t>
      </w:r>
      <w:r w:rsidR="00C0469E">
        <w:rPr>
          <w:rFonts w:ascii="Arial" w:hAnsi="Arial" w:cs="Arial"/>
          <w:b/>
          <w:bCs/>
          <w:szCs w:val="28"/>
        </w:rPr>
        <w:t xml:space="preserve"> </w:t>
      </w:r>
      <w:r w:rsidRPr="005771AA">
        <w:rPr>
          <w:rFonts w:ascii="Arial" w:hAnsi="Arial" w:cs="Arial"/>
          <w:b/>
          <w:bCs/>
          <w:szCs w:val="28"/>
        </w:rPr>
        <w:t>Rahmen</w:t>
      </w:r>
      <w:r>
        <w:rPr>
          <w:rFonts w:ascii="Arial" w:hAnsi="Arial" w:cs="Arial"/>
          <w:b/>
          <w:bCs/>
          <w:szCs w:val="28"/>
        </w:rPr>
        <w:t>geschichte Teil 2</w:t>
      </w:r>
      <w:r w:rsidRPr="005771AA">
        <w:rPr>
          <w:rFonts w:ascii="Arial" w:hAnsi="Arial" w:cs="Arial"/>
          <w:b/>
          <w:bCs/>
          <w:szCs w:val="28"/>
        </w:rPr>
        <w:t xml:space="preserve"> </w:t>
      </w:r>
    </w:p>
    <w:p w14:paraId="70E88755" w14:textId="77777777" w:rsidR="001F4EAB" w:rsidRDefault="001F4EAB" w:rsidP="001F4EAB">
      <w:pPr>
        <w:rPr>
          <w:rFonts w:ascii="Arial" w:hAnsi="Arial" w:cs="Arial"/>
        </w:rPr>
      </w:pPr>
    </w:p>
    <w:p w14:paraId="239CAC0F" w14:textId="6AFE5FCA" w:rsidR="001F4EAB" w:rsidRPr="00D25839" w:rsidRDefault="001F4EAB" w:rsidP="001F4EAB">
      <w:pPr>
        <w:rPr>
          <w:rFonts w:ascii="Arial" w:hAnsi="Arial" w:cs="Arial"/>
        </w:rPr>
      </w:pPr>
      <w:r w:rsidRPr="00D25839">
        <w:rPr>
          <w:rFonts w:ascii="Arial" w:hAnsi="Arial" w:cs="Arial"/>
        </w:rPr>
        <w:t>Jens: Was</w:t>
      </w:r>
      <w:r w:rsidR="00322DA6">
        <w:rPr>
          <w:rFonts w:ascii="Arial" w:hAnsi="Arial" w:cs="Arial"/>
        </w:rPr>
        <w:t>?</w:t>
      </w:r>
      <w:r w:rsidRPr="00D25839">
        <w:rPr>
          <w:rFonts w:ascii="Arial" w:hAnsi="Arial" w:cs="Arial"/>
        </w:rPr>
        <w:t xml:space="preserve"> </w:t>
      </w:r>
      <w:r w:rsidR="00322DA6">
        <w:rPr>
          <w:rFonts w:ascii="Arial" w:hAnsi="Arial" w:cs="Arial"/>
        </w:rPr>
        <w:t>E</w:t>
      </w:r>
      <w:r w:rsidRPr="00D25839">
        <w:rPr>
          <w:rFonts w:ascii="Arial" w:hAnsi="Arial" w:cs="Arial"/>
        </w:rPr>
        <w:t>iner seiner Freunde will ihn verraten? Was ist das denn für ein</w:t>
      </w:r>
      <w:r>
        <w:rPr>
          <w:rFonts w:ascii="Arial" w:hAnsi="Arial" w:cs="Arial"/>
        </w:rPr>
        <w:t xml:space="preserve">er? </w:t>
      </w:r>
      <w:r w:rsidR="00322DA6">
        <w:rPr>
          <w:rFonts w:ascii="Arial" w:hAnsi="Arial" w:cs="Arial"/>
        </w:rPr>
        <w:t>Warum macht er das</w:t>
      </w:r>
      <w:r>
        <w:rPr>
          <w:rFonts w:ascii="Arial" w:hAnsi="Arial" w:cs="Arial"/>
        </w:rPr>
        <w:t>?</w:t>
      </w:r>
      <w:r w:rsidR="00322DA6">
        <w:rPr>
          <w:rFonts w:ascii="Arial" w:hAnsi="Arial" w:cs="Arial"/>
        </w:rPr>
        <w:t xml:space="preserve"> </w:t>
      </w:r>
      <w:r>
        <w:rPr>
          <w:rFonts w:ascii="Arial" w:hAnsi="Arial" w:cs="Arial"/>
        </w:rPr>
        <w:t xml:space="preserve">So wie </w:t>
      </w:r>
      <w:r w:rsidR="00ED415E">
        <w:rPr>
          <w:rFonts w:ascii="Arial" w:hAnsi="Arial" w:cs="Arial"/>
        </w:rPr>
        <w:t>s</w:t>
      </w:r>
      <w:r w:rsidRPr="00D25839">
        <w:rPr>
          <w:rFonts w:ascii="Arial" w:hAnsi="Arial" w:cs="Arial"/>
        </w:rPr>
        <w:t xml:space="preserve">ie das erzählen, ist das komisch. Wieso ist Jesus nicht wütend auf </w:t>
      </w:r>
      <w:r w:rsidR="00322DA6">
        <w:rPr>
          <w:rFonts w:ascii="Arial" w:hAnsi="Arial" w:cs="Arial"/>
        </w:rPr>
        <w:t>diesen Jünger</w:t>
      </w:r>
      <w:r w:rsidRPr="00D25839">
        <w:rPr>
          <w:rFonts w:ascii="Arial" w:hAnsi="Arial" w:cs="Arial"/>
        </w:rPr>
        <w:t xml:space="preserve">? Er weiß </w:t>
      </w:r>
      <w:r w:rsidR="00322DA6">
        <w:rPr>
          <w:rFonts w:ascii="Arial" w:hAnsi="Arial" w:cs="Arial"/>
        </w:rPr>
        <w:t>doch</w:t>
      </w:r>
      <w:r w:rsidRPr="00D25839">
        <w:rPr>
          <w:rFonts w:ascii="Arial" w:hAnsi="Arial" w:cs="Arial"/>
        </w:rPr>
        <w:t xml:space="preserve"> wer es ist. Wieso schreit er ihn nicht an, schüttelt ihn</w:t>
      </w:r>
      <w:r w:rsidR="00322DA6">
        <w:rPr>
          <w:rFonts w:ascii="Arial" w:hAnsi="Arial" w:cs="Arial"/>
        </w:rPr>
        <w:t xml:space="preserve"> oder</w:t>
      </w:r>
      <w:r w:rsidRPr="00D25839">
        <w:rPr>
          <w:rFonts w:ascii="Arial" w:hAnsi="Arial" w:cs="Arial"/>
        </w:rPr>
        <w:t xml:space="preserve"> wirft ihn raus?</w:t>
      </w:r>
    </w:p>
    <w:p w14:paraId="4C818FBE" w14:textId="77777777" w:rsidR="001F4EAB" w:rsidRPr="00D25839" w:rsidRDefault="001F4EAB" w:rsidP="001F4EAB">
      <w:pPr>
        <w:rPr>
          <w:rFonts w:ascii="Arial" w:hAnsi="Arial" w:cs="Arial"/>
        </w:rPr>
      </w:pPr>
    </w:p>
    <w:p w14:paraId="21745321" w14:textId="04D7D8FD" w:rsidR="001F4EAB" w:rsidRPr="00D25839" w:rsidRDefault="001F4EAB" w:rsidP="001F4EAB">
      <w:pPr>
        <w:rPr>
          <w:rFonts w:ascii="Arial" w:hAnsi="Arial" w:cs="Arial"/>
        </w:rPr>
      </w:pPr>
      <w:r w:rsidRPr="00D25839">
        <w:rPr>
          <w:rFonts w:ascii="Arial" w:hAnsi="Arial" w:cs="Arial"/>
        </w:rPr>
        <w:t>Pfarrer: Tja, so ist Jesus nun mal nicht. Er weiß, was geschehen wird und da</w:t>
      </w:r>
      <w:r>
        <w:rPr>
          <w:rFonts w:ascii="Arial" w:hAnsi="Arial" w:cs="Arial"/>
        </w:rPr>
        <w:t>s</w:t>
      </w:r>
      <w:r w:rsidRPr="00D25839">
        <w:rPr>
          <w:rFonts w:ascii="Arial" w:hAnsi="Arial" w:cs="Arial"/>
        </w:rPr>
        <w:t>s alles einen guten Grund hat.</w:t>
      </w:r>
    </w:p>
    <w:p w14:paraId="06A5CA12" w14:textId="77777777" w:rsidR="001F4EAB" w:rsidRPr="00D25839" w:rsidRDefault="001F4EAB" w:rsidP="001F4EAB">
      <w:pPr>
        <w:rPr>
          <w:rFonts w:ascii="Arial" w:hAnsi="Arial" w:cs="Arial"/>
        </w:rPr>
      </w:pPr>
    </w:p>
    <w:p w14:paraId="2145C70B" w14:textId="77777777" w:rsidR="001F4EAB" w:rsidRPr="00D25839" w:rsidRDefault="001F4EAB" w:rsidP="001F4EAB">
      <w:pPr>
        <w:rPr>
          <w:rFonts w:ascii="Arial" w:hAnsi="Arial" w:cs="Arial"/>
        </w:rPr>
      </w:pPr>
      <w:r>
        <w:rPr>
          <w:rFonts w:ascii="Arial" w:hAnsi="Arial" w:cs="Arial"/>
        </w:rPr>
        <w:t xml:space="preserve">Jens: </w:t>
      </w:r>
      <w:r w:rsidRPr="00D25839">
        <w:rPr>
          <w:rFonts w:ascii="Arial" w:hAnsi="Arial" w:cs="Arial"/>
        </w:rPr>
        <w:t>Jesus hat echt Nerven. Aber ich hoffe, die anderen Jünger halten dann zu ihm.</w:t>
      </w:r>
      <w:r w:rsidRPr="00D25839">
        <w:rPr>
          <w:rFonts w:ascii="Arial" w:hAnsi="Arial" w:cs="Arial"/>
        </w:rPr>
        <w:br/>
      </w:r>
    </w:p>
    <w:p w14:paraId="0CF1B4CF" w14:textId="77777777" w:rsidR="001F4EAB" w:rsidRDefault="001F4EAB" w:rsidP="001F4EAB">
      <w:pPr>
        <w:rPr>
          <w:rFonts w:ascii="Arial" w:hAnsi="Arial" w:cs="Arial"/>
        </w:rPr>
      </w:pPr>
      <w:r w:rsidRPr="00D25839">
        <w:rPr>
          <w:rFonts w:ascii="Arial" w:hAnsi="Arial" w:cs="Arial"/>
        </w:rPr>
        <w:t xml:space="preserve">Pfarrer: Das werden wir dann morgen sehen. </w:t>
      </w:r>
      <w:r>
        <w:rPr>
          <w:rFonts w:ascii="Arial" w:hAnsi="Arial" w:cs="Arial"/>
        </w:rPr>
        <w:t>Aber viel wichtiger ist, dass Jesus zu seinen Freunden hält!</w:t>
      </w:r>
    </w:p>
    <w:p w14:paraId="2FB22B70" w14:textId="77777777" w:rsidR="001F4EAB" w:rsidRDefault="001F4EAB" w:rsidP="001F4EAB">
      <w:pPr>
        <w:rPr>
          <w:rFonts w:ascii="Arial" w:hAnsi="Arial" w:cs="Arial"/>
        </w:rPr>
      </w:pPr>
    </w:p>
    <w:p w14:paraId="6139310A" w14:textId="77777777" w:rsidR="001F4EAB" w:rsidRDefault="001F4EAB" w:rsidP="001F4EAB">
      <w:pPr>
        <w:rPr>
          <w:rFonts w:ascii="Arial" w:hAnsi="Arial" w:cs="Arial"/>
        </w:rPr>
      </w:pPr>
      <w:r>
        <w:rPr>
          <w:rFonts w:ascii="Arial" w:hAnsi="Arial" w:cs="Arial"/>
        </w:rPr>
        <w:lastRenderedPageBreak/>
        <w:t>Jens: Jesus ist also ein richtig guter Kumpel?</w:t>
      </w:r>
    </w:p>
    <w:p w14:paraId="6A1B462A" w14:textId="77777777" w:rsidR="001F4EAB" w:rsidRDefault="001F4EAB" w:rsidP="001F4EAB">
      <w:pPr>
        <w:rPr>
          <w:rFonts w:ascii="Arial" w:hAnsi="Arial" w:cs="Arial"/>
        </w:rPr>
      </w:pPr>
    </w:p>
    <w:p w14:paraId="335FAAED" w14:textId="77777777" w:rsidR="001F4EAB" w:rsidRDefault="001F4EAB" w:rsidP="001F4EAB">
      <w:pPr>
        <w:rPr>
          <w:rFonts w:ascii="Arial" w:hAnsi="Arial" w:cs="Arial"/>
        </w:rPr>
      </w:pPr>
      <w:r>
        <w:rPr>
          <w:rFonts w:ascii="Arial" w:hAnsi="Arial" w:cs="Arial"/>
        </w:rPr>
        <w:t>Pfarrer: Der beste Freund, den man haben kann.</w:t>
      </w:r>
    </w:p>
    <w:p w14:paraId="782D0EA0" w14:textId="77777777" w:rsidR="001F4EAB" w:rsidRPr="00D25839" w:rsidRDefault="001F4EAB" w:rsidP="001F4EAB">
      <w:pPr>
        <w:rPr>
          <w:rFonts w:ascii="Arial" w:hAnsi="Arial" w:cs="Arial"/>
        </w:rPr>
      </w:pPr>
    </w:p>
    <w:p w14:paraId="739709BB" w14:textId="77777777" w:rsidR="001F4EAB" w:rsidRPr="00D25839" w:rsidRDefault="001F4EAB" w:rsidP="001F4EAB">
      <w:pPr>
        <w:rPr>
          <w:rFonts w:ascii="Arial" w:hAnsi="Arial" w:cs="Arial"/>
        </w:rPr>
      </w:pPr>
      <w:r w:rsidRPr="00D25839">
        <w:rPr>
          <w:rFonts w:ascii="Arial" w:hAnsi="Arial" w:cs="Arial"/>
        </w:rPr>
        <w:t xml:space="preserve">Jens: </w:t>
      </w:r>
      <w:r>
        <w:rPr>
          <w:rFonts w:ascii="Arial" w:hAnsi="Arial" w:cs="Arial"/>
        </w:rPr>
        <w:t>Cool, einen Freund kann ich gut spielen, glaube ich. Muss ich sonst noch was beachten?</w:t>
      </w:r>
      <w:r w:rsidRPr="00D25839">
        <w:rPr>
          <w:rFonts w:ascii="Arial" w:hAnsi="Arial" w:cs="Arial"/>
        </w:rPr>
        <w:br/>
      </w:r>
    </w:p>
    <w:p w14:paraId="045D43A6" w14:textId="18F96493" w:rsidR="001F4EAB" w:rsidRDefault="001F4EAB" w:rsidP="001F4EAB">
      <w:pPr>
        <w:rPr>
          <w:rFonts w:ascii="Arial" w:hAnsi="Arial" w:cs="Arial"/>
        </w:rPr>
      </w:pPr>
      <w:r w:rsidRPr="00D25839">
        <w:rPr>
          <w:rFonts w:ascii="Arial" w:hAnsi="Arial" w:cs="Arial"/>
        </w:rPr>
        <w:t xml:space="preserve">Pfarrer: Du </w:t>
      </w:r>
      <w:r>
        <w:rPr>
          <w:rFonts w:ascii="Arial" w:hAnsi="Arial" w:cs="Arial"/>
        </w:rPr>
        <w:t xml:space="preserve">solltest </w:t>
      </w:r>
      <w:r w:rsidRPr="00D25839">
        <w:rPr>
          <w:rFonts w:ascii="Arial" w:hAnsi="Arial" w:cs="Arial"/>
        </w:rPr>
        <w:t xml:space="preserve">noch </w:t>
      </w:r>
      <w:r w:rsidR="00322DA6" w:rsidRPr="00D25839">
        <w:rPr>
          <w:rFonts w:ascii="Arial" w:hAnsi="Arial" w:cs="Arial"/>
        </w:rPr>
        <w:t xml:space="preserve">üben </w:t>
      </w:r>
      <w:r w:rsidRPr="00D25839">
        <w:rPr>
          <w:rFonts w:ascii="Arial" w:hAnsi="Arial" w:cs="Arial"/>
        </w:rPr>
        <w:t xml:space="preserve">das Brot </w:t>
      </w:r>
      <w:r w:rsidR="00322DA6">
        <w:rPr>
          <w:rFonts w:ascii="Arial" w:hAnsi="Arial" w:cs="Arial"/>
        </w:rPr>
        <w:t xml:space="preserve">zu </w:t>
      </w:r>
      <w:r w:rsidRPr="00D25839">
        <w:rPr>
          <w:rFonts w:ascii="Arial" w:hAnsi="Arial" w:cs="Arial"/>
        </w:rPr>
        <w:t xml:space="preserve">brechen sowie die Worte, die </w:t>
      </w:r>
      <w:r>
        <w:rPr>
          <w:rFonts w:ascii="Arial" w:hAnsi="Arial" w:cs="Arial"/>
        </w:rPr>
        <w:t>Jesus</w:t>
      </w:r>
      <w:r w:rsidRPr="00D25839">
        <w:rPr>
          <w:rFonts w:ascii="Arial" w:hAnsi="Arial" w:cs="Arial"/>
        </w:rPr>
        <w:t xml:space="preserve"> dazu sagt. Diese Geschichte ist der Grund, warum wir Abendmahl feiern.</w:t>
      </w:r>
    </w:p>
    <w:p w14:paraId="08F8DC66" w14:textId="77777777" w:rsidR="001F4EAB" w:rsidRDefault="001F4EAB" w:rsidP="001F4EAB">
      <w:pPr>
        <w:rPr>
          <w:rFonts w:ascii="Arial" w:hAnsi="Arial" w:cs="Arial"/>
        </w:rPr>
      </w:pPr>
    </w:p>
    <w:p w14:paraId="4E2BE528" w14:textId="018385B4" w:rsidR="001F4EAB" w:rsidRDefault="001F4EAB" w:rsidP="001F4EAB">
      <w:pPr>
        <w:rPr>
          <w:rFonts w:ascii="Arial" w:hAnsi="Arial" w:cs="Arial"/>
        </w:rPr>
      </w:pPr>
      <w:r>
        <w:rPr>
          <w:rFonts w:ascii="Arial" w:hAnsi="Arial" w:cs="Arial"/>
        </w:rPr>
        <w:t xml:space="preserve">Jens: Ja, mach´ ich. Vielleicht leiht mir meine Mutter ein Brot </w:t>
      </w:r>
      <w:r w:rsidRPr="006F0199">
        <w:rPr>
          <w:rFonts w:ascii="Arial" w:hAnsi="Arial" w:cs="Arial"/>
          <w:i/>
        </w:rPr>
        <w:t>(</w:t>
      </w:r>
      <w:r w:rsidRPr="00322DA6">
        <w:rPr>
          <w:rFonts w:ascii="Arial" w:hAnsi="Arial" w:cs="Arial"/>
          <w:i/>
        </w:rPr>
        <w:t>sieht auf sein Handy und erschrickt</w:t>
      </w:r>
      <w:r w:rsidRPr="006F0199">
        <w:rPr>
          <w:rFonts w:ascii="Arial" w:hAnsi="Arial" w:cs="Arial"/>
          <w:i/>
        </w:rPr>
        <w:t>).</w:t>
      </w:r>
      <w:r>
        <w:rPr>
          <w:rFonts w:ascii="Arial" w:hAnsi="Arial" w:cs="Arial"/>
        </w:rPr>
        <w:t xml:space="preserve"> Mist, ich muss gehen, gleich gibt es Abendessen und meine Mutter findet es gar nicht </w:t>
      </w:r>
      <w:r w:rsidR="006F0199">
        <w:rPr>
          <w:rFonts w:ascii="Arial" w:hAnsi="Arial" w:cs="Arial"/>
        </w:rPr>
        <w:t>toll</w:t>
      </w:r>
      <w:r>
        <w:rPr>
          <w:rFonts w:ascii="Arial" w:hAnsi="Arial" w:cs="Arial"/>
        </w:rPr>
        <w:t>, wenn ich nicht pünktlich bin.</w:t>
      </w:r>
    </w:p>
    <w:p w14:paraId="050320E7" w14:textId="77777777" w:rsidR="001F4EAB" w:rsidRPr="00D25839" w:rsidRDefault="001F4EAB" w:rsidP="001F4EAB">
      <w:pPr>
        <w:rPr>
          <w:rFonts w:ascii="Arial" w:hAnsi="Arial" w:cs="Arial"/>
        </w:rPr>
      </w:pPr>
    </w:p>
    <w:p w14:paraId="6411EA93" w14:textId="618124A6" w:rsidR="001F4EAB" w:rsidRPr="00D25839" w:rsidRDefault="001F4EAB" w:rsidP="001F4EAB">
      <w:pPr>
        <w:rPr>
          <w:rFonts w:ascii="Arial" w:hAnsi="Arial" w:cs="Arial"/>
        </w:rPr>
      </w:pPr>
      <w:r>
        <w:rPr>
          <w:rFonts w:ascii="Arial" w:hAnsi="Arial" w:cs="Arial"/>
        </w:rPr>
        <w:t xml:space="preserve">Pfarrer: Dann beeil dich. </w:t>
      </w:r>
      <w:r w:rsidRPr="00D25839">
        <w:rPr>
          <w:rFonts w:ascii="Arial" w:hAnsi="Arial" w:cs="Arial"/>
        </w:rPr>
        <w:t xml:space="preserve">Wir sehen uns </w:t>
      </w:r>
      <w:r>
        <w:rPr>
          <w:rFonts w:ascii="Arial" w:hAnsi="Arial" w:cs="Arial"/>
        </w:rPr>
        <w:t xml:space="preserve">ja </w:t>
      </w:r>
      <w:r w:rsidRPr="00D25839">
        <w:rPr>
          <w:rFonts w:ascii="Arial" w:hAnsi="Arial" w:cs="Arial"/>
        </w:rPr>
        <w:t>morgen wieder.</w:t>
      </w:r>
    </w:p>
    <w:p w14:paraId="1E60ED22" w14:textId="77777777" w:rsidR="001F4EAB" w:rsidRDefault="001F4EAB" w:rsidP="001F4EAB">
      <w:pPr>
        <w:rPr>
          <w:rFonts w:ascii="Arial" w:hAnsi="Arial" w:cs="Arial"/>
          <w:szCs w:val="24"/>
        </w:rPr>
      </w:pPr>
    </w:p>
    <w:p w14:paraId="07760221" w14:textId="77777777" w:rsidR="001F4EAB" w:rsidRDefault="001F4EAB" w:rsidP="001F4EAB">
      <w:pPr>
        <w:rPr>
          <w:rFonts w:ascii="Arial" w:hAnsi="Arial" w:cs="Arial"/>
          <w:szCs w:val="24"/>
        </w:rPr>
      </w:pPr>
    </w:p>
    <w:p w14:paraId="553C581F" w14:textId="77777777" w:rsidR="001F4EAB" w:rsidRDefault="001F4EAB" w:rsidP="001F4EAB">
      <w:pPr>
        <w:rPr>
          <w:rFonts w:ascii="Arial" w:hAnsi="Arial" w:cs="Arial"/>
          <w:szCs w:val="24"/>
        </w:rPr>
      </w:pPr>
    </w:p>
    <w:p w14:paraId="070D7694" w14:textId="77777777" w:rsidR="001F4EAB" w:rsidRDefault="001F4EAB" w:rsidP="001F4EAB">
      <w:pPr>
        <w:rPr>
          <w:rFonts w:ascii="Arial" w:hAnsi="Arial" w:cs="Arial"/>
          <w:szCs w:val="24"/>
        </w:rPr>
      </w:pPr>
    </w:p>
    <w:p w14:paraId="2A8AD306" w14:textId="77777777" w:rsidR="001F4EAB" w:rsidRDefault="001F4EAB" w:rsidP="001F4EAB">
      <w:pPr>
        <w:rPr>
          <w:rFonts w:ascii="Arial" w:hAnsi="Arial" w:cs="Arial"/>
          <w:szCs w:val="24"/>
        </w:rPr>
      </w:pPr>
    </w:p>
    <w:p w14:paraId="2ACE5D0E" w14:textId="77777777" w:rsidR="001F4EAB" w:rsidRDefault="001F4EAB" w:rsidP="001F4EAB">
      <w:pPr>
        <w:rPr>
          <w:rFonts w:ascii="Arial" w:hAnsi="Arial" w:cs="Arial"/>
          <w:szCs w:val="24"/>
        </w:rPr>
      </w:pPr>
    </w:p>
    <w:p w14:paraId="49D4ADB0" w14:textId="77777777" w:rsidR="001F4EAB" w:rsidRDefault="001F4EAB" w:rsidP="001F4EAB">
      <w:pPr>
        <w:rPr>
          <w:rFonts w:ascii="Arial" w:hAnsi="Arial" w:cs="Arial"/>
          <w:szCs w:val="24"/>
        </w:rPr>
      </w:pPr>
    </w:p>
    <w:p w14:paraId="7F181D56" w14:textId="77777777" w:rsidR="001F4EAB" w:rsidRPr="00EF4822" w:rsidRDefault="001F4EAB" w:rsidP="001F4EAB">
      <w:pPr>
        <w:rPr>
          <w:rFonts w:ascii="Arial" w:hAnsi="Arial" w:cs="Arial"/>
          <w:szCs w:val="24"/>
        </w:rPr>
      </w:pPr>
    </w:p>
    <w:p w14:paraId="5B2A7BBB" w14:textId="77777777" w:rsidR="001F4EAB" w:rsidRPr="00EF4822" w:rsidRDefault="001F4EAB" w:rsidP="001F4EAB">
      <w:pPr>
        <w:rPr>
          <w:rFonts w:ascii="Arial" w:hAnsi="Arial" w:cs="Arial"/>
          <w:szCs w:val="24"/>
        </w:rPr>
      </w:pPr>
    </w:p>
    <w:p w14:paraId="07D988C8" w14:textId="77777777" w:rsidR="001F4EAB" w:rsidRDefault="001F4EAB" w:rsidP="001F4EAB">
      <w:pPr>
        <w:rPr>
          <w:rFonts w:ascii="Arial" w:hAnsi="Arial" w:cs="Arial"/>
          <w:b/>
          <w:bCs/>
          <w:sz w:val="28"/>
          <w:szCs w:val="28"/>
        </w:rPr>
      </w:pPr>
      <w:r>
        <w:br/>
      </w:r>
    </w:p>
    <w:p w14:paraId="42DE947C" w14:textId="77777777" w:rsidR="00E976A0" w:rsidRDefault="00E976A0" w:rsidP="001F4EAB">
      <w:pPr>
        <w:rPr>
          <w:rFonts w:ascii="Arial" w:hAnsi="Arial" w:cs="Arial"/>
          <w:b/>
          <w:bCs/>
          <w:sz w:val="28"/>
          <w:szCs w:val="28"/>
        </w:rPr>
      </w:pPr>
    </w:p>
    <w:p w14:paraId="6FF34072" w14:textId="77777777" w:rsidR="00E976A0" w:rsidRDefault="00E976A0" w:rsidP="001F4EAB">
      <w:pPr>
        <w:rPr>
          <w:rFonts w:ascii="Arial" w:hAnsi="Arial" w:cs="Arial"/>
          <w:b/>
          <w:bCs/>
          <w:sz w:val="28"/>
          <w:szCs w:val="28"/>
        </w:rPr>
      </w:pPr>
    </w:p>
    <w:p w14:paraId="61FC48BA" w14:textId="77777777" w:rsidR="00E976A0" w:rsidRDefault="00E976A0" w:rsidP="001F4EAB">
      <w:pPr>
        <w:rPr>
          <w:rFonts w:ascii="Arial" w:hAnsi="Arial" w:cs="Arial"/>
          <w:b/>
          <w:bCs/>
          <w:sz w:val="28"/>
          <w:szCs w:val="28"/>
        </w:rPr>
      </w:pPr>
    </w:p>
    <w:p w14:paraId="267EF664" w14:textId="77777777" w:rsidR="00E976A0" w:rsidRDefault="00E976A0" w:rsidP="001F4EAB">
      <w:pPr>
        <w:rPr>
          <w:rFonts w:ascii="Arial" w:hAnsi="Arial" w:cs="Arial"/>
          <w:b/>
          <w:bCs/>
          <w:sz w:val="28"/>
          <w:szCs w:val="28"/>
        </w:rPr>
      </w:pPr>
    </w:p>
    <w:p w14:paraId="6FBF269A" w14:textId="77777777" w:rsidR="00E976A0" w:rsidRDefault="00E976A0" w:rsidP="001F4EAB">
      <w:pPr>
        <w:rPr>
          <w:rFonts w:ascii="Arial" w:hAnsi="Arial" w:cs="Arial"/>
          <w:b/>
          <w:bCs/>
          <w:sz w:val="28"/>
          <w:szCs w:val="28"/>
        </w:rPr>
      </w:pPr>
    </w:p>
    <w:p w14:paraId="1338DEB4" w14:textId="77777777" w:rsidR="00E976A0" w:rsidRDefault="00E976A0" w:rsidP="001F4EAB">
      <w:pPr>
        <w:rPr>
          <w:rFonts w:ascii="Arial" w:hAnsi="Arial" w:cs="Arial"/>
          <w:b/>
          <w:bCs/>
          <w:sz w:val="28"/>
          <w:szCs w:val="28"/>
        </w:rPr>
      </w:pPr>
    </w:p>
    <w:p w14:paraId="07C46381" w14:textId="77777777" w:rsidR="00E976A0" w:rsidRDefault="00E976A0" w:rsidP="001F4EAB">
      <w:pPr>
        <w:rPr>
          <w:rFonts w:ascii="Arial" w:hAnsi="Arial" w:cs="Arial"/>
          <w:b/>
          <w:bCs/>
          <w:sz w:val="28"/>
          <w:szCs w:val="28"/>
        </w:rPr>
      </w:pPr>
    </w:p>
    <w:p w14:paraId="142A039D" w14:textId="77777777" w:rsidR="00E976A0" w:rsidRDefault="00E976A0" w:rsidP="001F4EAB">
      <w:pPr>
        <w:rPr>
          <w:rFonts w:ascii="Arial" w:hAnsi="Arial" w:cs="Arial"/>
          <w:b/>
          <w:bCs/>
          <w:sz w:val="28"/>
          <w:szCs w:val="28"/>
        </w:rPr>
      </w:pPr>
    </w:p>
    <w:p w14:paraId="2AD956E8" w14:textId="77777777" w:rsidR="00E976A0" w:rsidRDefault="00E976A0" w:rsidP="001F4EAB">
      <w:pPr>
        <w:rPr>
          <w:rFonts w:ascii="Arial" w:hAnsi="Arial" w:cs="Arial"/>
          <w:b/>
          <w:bCs/>
          <w:sz w:val="28"/>
          <w:szCs w:val="28"/>
        </w:rPr>
      </w:pPr>
    </w:p>
    <w:p w14:paraId="6EE7D6F3" w14:textId="77777777" w:rsidR="00E976A0" w:rsidRDefault="00E976A0" w:rsidP="001F4EAB">
      <w:pPr>
        <w:rPr>
          <w:rFonts w:ascii="Arial" w:hAnsi="Arial" w:cs="Arial"/>
          <w:b/>
          <w:bCs/>
          <w:sz w:val="28"/>
          <w:szCs w:val="28"/>
        </w:rPr>
      </w:pPr>
    </w:p>
    <w:p w14:paraId="4F2E0BDB" w14:textId="77777777" w:rsidR="00E976A0" w:rsidRDefault="00E976A0" w:rsidP="001F4EAB">
      <w:pPr>
        <w:rPr>
          <w:rFonts w:ascii="Arial" w:hAnsi="Arial" w:cs="Arial"/>
          <w:b/>
          <w:bCs/>
          <w:sz w:val="28"/>
          <w:szCs w:val="28"/>
        </w:rPr>
      </w:pPr>
    </w:p>
    <w:p w14:paraId="3489B9D5" w14:textId="77777777" w:rsidR="00E976A0" w:rsidRDefault="00E976A0" w:rsidP="001F4EAB">
      <w:pPr>
        <w:rPr>
          <w:rFonts w:ascii="Arial" w:hAnsi="Arial" w:cs="Arial"/>
          <w:b/>
          <w:bCs/>
          <w:sz w:val="28"/>
          <w:szCs w:val="28"/>
        </w:rPr>
      </w:pPr>
    </w:p>
    <w:p w14:paraId="22AB0216" w14:textId="77777777" w:rsidR="00E976A0" w:rsidRDefault="00E976A0" w:rsidP="001F4EAB">
      <w:pPr>
        <w:rPr>
          <w:rFonts w:ascii="Arial" w:hAnsi="Arial" w:cs="Arial"/>
          <w:b/>
          <w:bCs/>
          <w:sz w:val="28"/>
          <w:szCs w:val="28"/>
        </w:rPr>
      </w:pPr>
    </w:p>
    <w:p w14:paraId="4E2CEA53" w14:textId="77777777" w:rsidR="00E976A0" w:rsidRDefault="00E976A0" w:rsidP="001F4EAB">
      <w:pPr>
        <w:rPr>
          <w:rFonts w:ascii="Arial" w:hAnsi="Arial" w:cs="Arial"/>
          <w:b/>
          <w:bCs/>
          <w:sz w:val="28"/>
          <w:szCs w:val="28"/>
        </w:rPr>
      </w:pPr>
    </w:p>
    <w:p w14:paraId="2C26635F" w14:textId="77777777" w:rsidR="00E976A0" w:rsidRDefault="00E976A0" w:rsidP="001F4EAB">
      <w:pPr>
        <w:rPr>
          <w:rFonts w:ascii="Arial" w:hAnsi="Arial" w:cs="Arial"/>
          <w:b/>
          <w:bCs/>
          <w:sz w:val="28"/>
          <w:szCs w:val="28"/>
        </w:rPr>
      </w:pPr>
    </w:p>
    <w:p w14:paraId="57BEF898" w14:textId="77777777" w:rsidR="00E976A0" w:rsidRDefault="00E976A0" w:rsidP="001F4EAB">
      <w:pPr>
        <w:rPr>
          <w:rFonts w:ascii="Arial" w:hAnsi="Arial" w:cs="Arial"/>
          <w:b/>
          <w:bCs/>
          <w:sz w:val="28"/>
          <w:szCs w:val="28"/>
        </w:rPr>
      </w:pPr>
    </w:p>
    <w:p w14:paraId="5453CB31" w14:textId="77777777" w:rsidR="00E976A0" w:rsidRDefault="00E976A0" w:rsidP="001F4EAB">
      <w:pPr>
        <w:rPr>
          <w:rFonts w:ascii="Arial" w:hAnsi="Arial" w:cs="Arial"/>
          <w:b/>
          <w:bCs/>
          <w:sz w:val="28"/>
          <w:szCs w:val="28"/>
        </w:rPr>
      </w:pPr>
    </w:p>
    <w:p w14:paraId="157BDA70" w14:textId="77777777" w:rsidR="00E976A0" w:rsidRDefault="00E976A0" w:rsidP="001F4EAB">
      <w:pPr>
        <w:rPr>
          <w:rFonts w:ascii="Arial" w:hAnsi="Arial" w:cs="Arial"/>
          <w:b/>
          <w:bCs/>
          <w:sz w:val="28"/>
          <w:szCs w:val="28"/>
        </w:rPr>
      </w:pPr>
    </w:p>
    <w:p w14:paraId="138F742A" w14:textId="77777777" w:rsidR="00E976A0" w:rsidRDefault="00E976A0" w:rsidP="001F4EAB">
      <w:pPr>
        <w:rPr>
          <w:rFonts w:ascii="Arial" w:hAnsi="Arial" w:cs="Arial"/>
          <w:b/>
          <w:bCs/>
          <w:sz w:val="28"/>
          <w:szCs w:val="28"/>
        </w:rPr>
      </w:pPr>
    </w:p>
    <w:p w14:paraId="3F611DF3" w14:textId="77777777" w:rsidR="001F4EAB" w:rsidRPr="00EF4822" w:rsidRDefault="001F4EAB" w:rsidP="001F4EAB">
      <w:pPr>
        <w:rPr>
          <w:rFonts w:ascii="Arial" w:hAnsi="Arial" w:cs="Arial"/>
          <w:szCs w:val="24"/>
        </w:rPr>
      </w:pPr>
    </w:p>
    <w:p w14:paraId="0BC6BD16" w14:textId="77777777" w:rsidR="001F4EAB" w:rsidRDefault="001F4EAB" w:rsidP="001F4EAB">
      <w:pPr>
        <w:rPr>
          <w:rFonts w:ascii="Arial" w:hAnsi="Arial" w:cs="Arial"/>
          <w:b/>
          <w:bCs/>
          <w:sz w:val="28"/>
          <w:szCs w:val="28"/>
        </w:rPr>
      </w:pPr>
    </w:p>
    <w:p w14:paraId="6250A53F" w14:textId="77777777" w:rsidR="001F4EAB" w:rsidRPr="00660AC3" w:rsidRDefault="001F4EAB" w:rsidP="001F4EAB">
      <w:pPr>
        <w:rPr>
          <w:rFonts w:ascii="Arial" w:hAnsi="Arial" w:cs="Arial"/>
          <w:b/>
          <w:bCs/>
          <w:sz w:val="28"/>
          <w:szCs w:val="28"/>
        </w:rPr>
      </w:pPr>
      <w:r>
        <w:rPr>
          <w:rFonts w:ascii="Arial" w:hAnsi="Arial" w:cs="Arial"/>
          <w:b/>
          <w:bCs/>
          <w:sz w:val="28"/>
          <w:szCs w:val="28"/>
        </w:rPr>
        <w:lastRenderedPageBreak/>
        <w:t>Vater, dein Wille geschehe</w:t>
      </w:r>
    </w:p>
    <w:p w14:paraId="01682C07" w14:textId="77777777" w:rsidR="00E976A0" w:rsidRDefault="00E976A0" w:rsidP="001F4EAB">
      <w:pPr>
        <w:rPr>
          <w:rFonts w:ascii="Arial" w:hAnsi="Arial" w:cs="Arial"/>
          <w:b/>
          <w:bCs/>
          <w:szCs w:val="28"/>
        </w:rPr>
      </w:pPr>
    </w:p>
    <w:p w14:paraId="173DA1CC" w14:textId="77777777" w:rsidR="001F4EAB" w:rsidRDefault="001F4EAB" w:rsidP="001F4EAB">
      <w:pPr>
        <w:rPr>
          <w:rFonts w:ascii="Arial" w:hAnsi="Arial" w:cs="Arial"/>
          <w:b/>
          <w:bCs/>
          <w:szCs w:val="28"/>
        </w:rPr>
      </w:pPr>
    </w:p>
    <w:p w14:paraId="38333E0B" w14:textId="2DA6E6D3" w:rsidR="00E976A0" w:rsidRDefault="001F4EAB" w:rsidP="001F4EAB">
      <w:pPr>
        <w:rPr>
          <w:rFonts w:ascii="Arial" w:hAnsi="Arial" w:cs="Arial"/>
          <w:b/>
          <w:bCs/>
          <w:szCs w:val="28"/>
        </w:rPr>
      </w:pPr>
      <w:r>
        <w:rPr>
          <w:rFonts w:ascii="Arial" w:hAnsi="Arial" w:cs="Arial"/>
          <w:b/>
          <w:bCs/>
          <w:szCs w:val="28"/>
        </w:rPr>
        <w:t xml:space="preserve">3. </w:t>
      </w:r>
      <w:r w:rsidRPr="005771AA">
        <w:rPr>
          <w:rFonts w:ascii="Arial" w:hAnsi="Arial" w:cs="Arial"/>
          <w:b/>
          <w:bCs/>
          <w:szCs w:val="28"/>
        </w:rPr>
        <w:t xml:space="preserve">Rahmengeschichte Teil 1 </w:t>
      </w:r>
    </w:p>
    <w:p w14:paraId="45F1F3CD" w14:textId="77777777" w:rsidR="001F4EAB" w:rsidRDefault="001F4EAB" w:rsidP="001F4EAB">
      <w:pPr>
        <w:rPr>
          <w:rFonts w:ascii="Arial" w:hAnsi="Arial" w:cs="Arial"/>
          <w:b/>
          <w:bCs/>
          <w:szCs w:val="28"/>
        </w:rPr>
      </w:pPr>
    </w:p>
    <w:p w14:paraId="6E22CF1E" w14:textId="77777777" w:rsidR="001F4EAB" w:rsidRPr="00EF4822" w:rsidRDefault="001F4EAB" w:rsidP="001F4EAB">
      <w:pPr>
        <w:outlineLvl w:val="0"/>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Jens, Pfarrer Schmitt</w:t>
      </w:r>
    </w:p>
    <w:p w14:paraId="4870B553" w14:textId="77777777" w:rsidR="001F4EAB" w:rsidRDefault="001F4EAB" w:rsidP="001F4EAB">
      <w:pPr>
        <w:rPr>
          <w:i/>
          <w:iCs/>
        </w:rPr>
      </w:pPr>
    </w:p>
    <w:p w14:paraId="26E8FBB5" w14:textId="77777777" w:rsidR="001F4EAB" w:rsidRPr="002D4A8B" w:rsidRDefault="001F4EAB" w:rsidP="001F4EAB">
      <w:pPr>
        <w:rPr>
          <w:rFonts w:ascii="Arial" w:hAnsi="Arial" w:cs="Arial"/>
          <w:b/>
          <w:szCs w:val="24"/>
        </w:rPr>
      </w:pPr>
      <w:r w:rsidRPr="00253843">
        <w:rPr>
          <w:rFonts w:ascii="Arial" w:hAnsi="Arial" w:cs="Arial"/>
          <w:b/>
          <w:szCs w:val="24"/>
        </w:rPr>
        <w:t>Anspiel</w:t>
      </w:r>
    </w:p>
    <w:p w14:paraId="530D1E54" w14:textId="77777777" w:rsidR="001F4EAB" w:rsidRPr="002D4A8B" w:rsidRDefault="001F4EAB" w:rsidP="001F4EAB">
      <w:pPr>
        <w:rPr>
          <w:rFonts w:ascii="Arial" w:hAnsi="Arial" w:cs="Arial"/>
          <w:i/>
          <w:iCs/>
        </w:rPr>
      </w:pPr>
      <w:r w:rsidRPr="002D4A8B">
        <w:rPr>
          <w:rFonts w:ascii="Arial" w:hAnsi="Arial" w:cs="Arial"/>
          <w:i/>
          <w:iCs/>
        </w:rPr>
        <w:t xml:space="preserve">Jens klingelt und ist ganz aufgeregt. </w:t>
      </w:r>
      <w:r w:rsidRPr="002D4A8B">
        <w:rPr>
          <w:rFonts w:ascii="Arial" w:hAnsi="Arial" w:cs="Arial"/>
          <w:i/>
          <w:iCs/>
        </w:rPr>
        <w:br/>
      </w:r>
    </w:p>
    <w:p w14:paraId="3951529C" w14:textId="77777777" w:rsidR="001F4EAB" w:rsidRPr="002D4A8B" w:rsidRDefault="001F4EAB" w:rsidP="001F4EAB">
      <w:pPr>
        <w:rPr>
          <w:rFonts w:ascii="Arial" w:hAnsi="Arial" w:cs="Arial"/>
        </w:rPr>
      </w:pPr>
      <w:r w:rsidRPr="002D4A8B">
        <w:rPr>
          <w:rFonts w:ascii="Arial" w:hAnsi="Arial" w:cs="Arial"/>
        </w:rPr>
        <w:t>Jens: Herr Schmitt, die Geschichte von heute ist ja absolut krass.</w:t>
      </w:r>
    </w:p>
    <w:p w14:paraId="7FDAF931" w14:textId="77777777" w:rsidR="001F4EAB" w:rsidRPr="002D4A8B" w:rsidRDefault="001F4EAB" w:rsidP="001F4EAB">
      <w:pPr>
        <w:rPr>
          <w:rFonts w:ascii="Arial" w:hAnsi="Arial" w:cs="Arial"/>
        </w:rPr>
      </w:pPr>
    </w:p>
    <w:p w14:paraId="0E96DACB" w14:textId="3267F1A9" w:rsidR="001F4EAB" w:rsidRPr="002D4A8B" w:rsidRDefault="001F4EAB" w:rsidP="001F4EAB">
      <w:pPr>
        <w:rPr>
          <w:rFonts w:ascii="Arial" w:hAnsi="Arial" w:cs="Arial"/>
        </w:rPr>
      </w:pPr>
      <w:r w:rsidRPr="002D4A8B">
        <w:rPr>
          <w:rFonts w:ascii="Arial" w:hAnsi="Arial" w:cs="Arial"/>
        </w:rPr>
        <w:t>Pfarrer: Warum Jens?</w:t>
      </w:r>
    </w:p>
    <w:p w14:paraId="4C545950" w14:textId="77777777" w:rsidR="001F4EAB" w:rsidRPr="002D4A8B" w:rsidRDefault="001F4EAB" w:rsidP="001F4EAB">
      <w:pPr>
        <w:rPr>
          <w:rFonts w:ascii="Arial" w:hAnsi="Arial" w:cs="Arial"/>
        </w:rPr>
      </w:pPr>
    </w:p>
    <w:p w14:paraId="5AF33B69" w14:textId="77777777" w:rsidR="001F4EAB" w:rsidRPr="002D4A8B" w:rsidRDefault="001F4EAB" w:rsidP="001F4EAB">
      <w:pPr>
        <w:rPr>
          <w:rFonts w:ascii="Arial" w:hAnsi="Arial" w:cs="Arial"/>
        </w:rPr>
      </w:pPr>
      <w:r w:rsidRPr="002D4A8B">
        <w:rPr>
          <w:rFonts w:ascii="Arial" w:hAnsi="Arial" w:cs="Arial"/>
        </w:rPr>
        <w:t>Jens: Na ja, gestern war noch alles gut und heute ist alles schrecklich. Ich hab</w:t>
      </w:r>
      <w:r>
        <w:rPr>
          <w:rFonts w:ascii="Arial" w:hAnsi="Arial" w:cs="Arial"/>
        </w:rPr>
        <w:t>e</w:t>
      </w:r>
      <w:r w:rsidRPr="002D4A8B">
        <w:rPr>
          <w:rFonts w:ascii="Arial" w:hAnsi="Arial" w:cs="Arial"/>
        </w:rPr>
        <w:t xml:space="preserve"> die Geschichte nur kurz überflogen, aber ich konnte es kaum glauben. Jesus, der Starke</w:t>
      </w:r>
      <w:r>
        <w:rPr>
          <w:rFonts w:ascii="Arial" w:hAnsi="Arial" w:cs="Arial"/>
        </w:rPr>
        <w:t>,</w:t>
      </w:r>
      <w:r w:rsidRPr="002D4A8B">
        <w:rPr>
          <w:rFonts w:ascii="Arial" w:hAnsi="Arial" w:cs="Arial"/>
        </w:rPr>
        <w:t xml:space="preserve"> hat plötzlich Angst.</w:t>
      </w:r>
      <w:r w:rsidRPr="002D4A8B">
        <w:rPr>
          <w:rFonts w:ascii="Arial" w:hAnsi="Arial" w:cs="Arial"/>
        </w:rPr>
        <w:br/>
      </w:r>
    </w:p>
    <w:p w14:paraId="403B13D2" w14:textId="77777777" w:rsidR="001F4EAB" w:rsidRPr="002D4A8B" w:rsidRDefault="001F4EAB" w:rsidP="001F4EAB">
      <w:pPr>
        <w:rPr>
          <w:rFonts w:ascii="Arial" w:hAnsi="Arial" w:cs="Arial"/>
        </w:rPr>
      </w:pPr>
      <w:r w:rsidRPr="002D4A8B">
        <w:rPr>
          <w:rFonts w:ascii="Arial" w:hAnsi="Arial" w:cs="Arial"/>
        </w:rPr>
        <w:t>Pfarrer: Ja, so ist es. Auch die Starken dürfen mal Angst haben.</w:t>
      </w:r>
      <w:r w:rsidRPr="002D4A8B">
        <w:rPr>
          <w:rFonts w:ascii="Arial" w:hAnsi="Arial" w:cs="Arial"/>
        </w:rPr>
        <w:br/>
      </w:r>
    </w:p>
    <w:p w14:paraId="35742F9D" w14:textId="62F954BD" w:rsidR="001F4EAB" w:rsidRPr="002D4A8B" w:rsidRDefault="001F4EAB" w:rsidP="001F4EAB">
      <w:pPr>
        <w:rPr>
          <w:rFonts w:ascii="Arial" w:hAnsi="Arial" w:cs="Arial"/>
        </w:rPr>
      </w:pPr>
      <w:r w:rsidRPr="002D4A8B">
        <w:rPr>
          <w:rFonts w:ascii="Arial" w:hAnsi="Arial" w:cs="Arial"/>
        </w:rPr>
        <w:t xml:space="preserve">Jens: Ich habe mir dafür schon einen Move überlegt. Nämlich so </w:t>
      </w:r>
      <w:r w:rsidRPr="002D4A8B">
        <w:rPr>
          <w:rFonts w:ascii="Arial" w:hAnsi="Arial" w:cs="Arial"/>
          <w:i/>
          <w:iCs/>
        </w:rPr>
        <w:t>(kugelt sich auf dem Boden</w:t>
      </w:r>
      <w:r w:rsidR="004F742F" w:rsidRPr="004F742F">
        <w:rPr>
          <w:rFonts w:ascii="Arial" w:hAnsi="Arial" w:cs="Arial"/>
          <w:i/>
          <w:iCs/>
        </w:rPr>
        <w:t xml:space="preserve"> </w:t>
      </w:r>
      <w:r w:rsidR="004F742F" w:rsidRPr="002D4A8B">
        <w:rPr>
          <w:rFonts w:ascii="Arial" w:hAnsi="Arial" w:cs="Arial"/>
          <w:i/>
          <w:iCs/>
        </w:rPr>
        <w:t>ein</w:t>
      </w:r>
      <w:r w:rsidRPr="002D4A8B">
        <w:rPr>
          <w:rFonts w:ascii="Arial" w:hAnsi="Arial" w:cs="Arial"/>
          <w:i/>
          <w:iCs/>
        </w:rPr>
        <w:t>)</w:t>
      </w:r>
      <w:r w:rsidRPr="002D4A8B">
        <w:rPr>
          <w:rFonts w:ascii="Arial" w:hAnsi="Arial" w:cs="Arial"/>
        </w:rPr>
        <w:t xml:space="preserve">. Oder so </w:t>
      </w:r>
      <w:r w:rsidRPr="002D4A8B">
        <w:rPr>
          <w:rFonts w:ascii="Arial" w:hAnsi="Arial" w:cs="Arial"/>
          <w:i/>
          <w:iCs/>
        </w:rPr>
        <w:t>(zittert wie Espenlaub)</w:t>
      </w:r>
      <w:r w:rsidRPr="002D4A8B">
        <w:rPr>
          <w:rFonts w:ascii="Arial" w:hAnsi="Arial" w:cs="Arial"/>
        </w:rPr>
        <w:t xml:space="preserve">. </w:t>
      </w:r>
    </w:p>
    <w:p w14:paraId="45536916" w14:textId="77777777" w:rsidR="001F4EAB" w:rsidRPr="002D4A8B" w:rsidRDefault="001F4EAB" w:rsidP="001F4EAB">
      <w:pPr>
        <w:rPr>
          <w:rFonts w:ascii="Arial" w:hAnsi="Arial" w:cs="Arial"/>
        </w:rPr>
      </w:pPr>
    </w:p>
    <w:p w14:paraId="2BF33CAC" w14:textId="77777777" w:rsidR="001F4EAB" w:rsidRPr="002D4A8B" w:rsidRDefault="001F4EAB" w:rsidP="001F4EAB">
      <w:pPr>
        <w:rPr>
          <w:rFonts w:ascii="Arial" w:hAnsi="Arial" w:cs="Arial"/>
        </w:rPr>
      </w:pPr>
      <w:r w:rsidRPr="002D4A8B">
        <w:rPr>
          <w:rFonts w:ascii="Arial" w:hAnsi="Arial" w:cs="Arial"/>
        </w:rPr>
        <w:t>Pfarrer: Na ja, ich weiß nicht, ob das bei Jesus so ausgesehen haben könnte.</w:t>
      </w:r>
      <w:r w:rsidRPr="002D4A8B">
        <w:rPr>
          <w:rFonts w:ascii="Arial" w:hAnsi="Arial" w:cs="Arial"/>
        </w:rPr>
        <w:br/>
        <w:t>Ich würde sagen, wir schauen uns die Geschichte mal an und dann können wir da sicher noch was herausarbeiten. Außerdem ist nicht nur Angst das vorherrschende Gefühl.</w:t>
      </w:r>
    </w:p>
    <w:p w14:paraId="2D6B577F" w14:textId="77777777" w:rsidR="001F4EAB" w:rsidRPr="002D4A8B" w:rsidRDefault="001F4EAB" w:rsidP="001F4EAB">
      <w:pPr>
        <w:rPr>
          <w:rFonts w:ascii="Arial" w:hAnsi="Arial" w:cs="Arial"/>
          <w:i/>
          <w:iCs/>
        </w:rPr>
      </w:pPr>
    </w:p>
    <w:p w14:paraId="7E9BE36F" w14:textId="7FF3CF9D" w:rsidR="001F4EAB" w:rsidRDefault="001F4EAB" w:rsidP="001F4EAB">
      <w:pPr>
        <w:rPr>
          <w:rFonts w:ascii="Arial" w:hAnsi="Arial" w:cs="Arial"/>
          <w:i/>
          <w:iCs/>
        </w:rPr>
      </w:pPr>
      <w:r w:rsidRPr="0018335B">
        <w:rPr>
          <w:rFonts w:ascii="Arial" w:hAnsi="Arial" w:cs="Arial"/>
          <w:i/>
          <w:iCs/>
        </w:rPr>
        <w:t>Pfarrer erzählt die Geschichte.</w:t>
      </w:r>
    </w:p>
    <w:p w14:paraId="3D7118DA" w14:textId="77777777" w:rsidR="001F4EAB" w:rsidRDefault="001F4EAB" w:rsidP="001F4EAB">
      <w:pPr>
        <w:rPr>
          <w:rFonts w:ascii="Arial" w:hAnsi="Arial" w:cs="Arial"/>
          <w:i/>
          <w:iCs/>
        </w:rPr>
      </w:pPr>
    </w:p>
    <w:p w14:paraId="36D34308" w14:textId="77777777" w:rsidR="001F4EAB" w:rsidRDefault="001F4EAB" w:rsidP="001F4EAB">
      <w:pPr>
        <w:rPr>
          <w:rFonts w:ascii="Arial" w:hAnsi="Arial" w:cs="Arial"/>
          <w:color w:val="FF6600"/>
          <w:szCs w:val="24"/>
        </w:rPr>
      </w:pPr>
      <w:r>
        <w:rPr>
          <w:rFonts w:ascii="Arial" w:hAnsi="Arial" w:cs="Arial"/>
          <w:color w:val="FF6600"/>
          <w:szCs w:val="24"/>
        </w:rPr>
        <w:t>Erzählung „Pfarrer Schmitt erzählt“ aus Fix und Fertig 3 „Vater, dein Wille geschehe“</w:t>
      </w:r>
    </w:p>
    <w:p w14:paraId="61BF4998" w14:textId="77777777" w:rsidR="001F4EAB" w:rsidRPr="00EF4822" w:rsidRDefault="001F4EAB" w:rsidP="001F4EAB">
      <w:pPr>
        <w:rPr>
          <w:rFonts w:ascii="Arial" w:hAnsi="Arial" w:cs="Arial"/>
          <w:color w:val="FF6600"/>
          <w:szCs w:val="24"/>
        </w:rPr>
      </w:pPr>
    </w:p>
    <w:p w14:paraId="02773533" w14:textId="77777777" w:rsidR="001F4EAB" w:rsidRDefault="001F4EAB" w:rsidP="001F4EAB">
      <w:pPr>
        <w:rPr>
          <w:rFonts w:ascii="Arial" w:hAnsi="Arial" w:cs="Arial"/>
          <w:i/>
          <w:iCs/>
        </w:rPr>
      </w:pPr>
    </w:p>
    <w:p w14:paraId="20E00BAF" w14:textId="77777777" w:rsidR="00E976A0" w:rsidRDefault="00E976A0" w:rsidP="001F4EAB">
      <w:pPr>
        <w:rPr>
          <w:rFonts w:ascii="Arial" w:hAnsi="Arial" w:cs="Arial"/>
          <w:i/>
          <w:iCs/>
        </w:rPr>
      </w:pPr>
    </w:p>
    <w:p w14:paraId="32408500" w14:textId="77777777" w:rsidR="001F4EAB" w:rsidRPr="002D4A8B" w:rsidRDefault="001F4EAB" w:rsidP="001F4EAB">
      <w:pPr>
        <w:rPr>
          <w:rFonts w:ascii="Arial" w:hAnsi="Arial" w:cs="Arial"/>
          <w:b/>
          <w:szCs w:val="24"/>
        </w:rPr>
      </w:pPr>
      <w:r>
        <w:rPr>
          <w:rFonts w:ascii="Arial" w:hAnsi="Arial" w:cs="Arial"/>
          <w:b/>
          <w:szCs w:val="24"/>
        </w:rPr>
        <w:t xml:space="preserve">3. </w:t>
      </w:r>
      <w:r w:rsidRPr="00353F49">
        <w:rPr>
          <w:rFonts w:ascii="Arial" w:hAnsi="Arial" w:cs="Arial"/>
          <w:b/>
          <w:szCs w:val="24"/>
        </w:rPr>
        <w:t>Rahmengeschichte Teil 2</w:t>
      </w:r>
    </w:p>
    <w:p w14:paraId="703B0F91" w14:textId="77777777" w:rsidR="001F4EAB" w:rsidRPr="002D4A8B" w:rsidRDefault="001F4EAB" w:rsidP="001F4EAB">
      <w:pPr>
        <w:rPr>
          <w:rFonts w:ascii="Arial" w:hAnsi="Arial" w:cs="Arial"/>
        </w:rPr>
      </w:pPr>
    </w:p>
    <w:p w14:paraId="24D111DB" w14:textId="7F97AEFD" w:rsidR="001F4EAB" w:rsidRPr="002D4A8B" w:rsidRDefault="001F4EAB" w:rsidP="001F4EAB">
      <w:pPr>
        <w:rPr>
          <w:rFonts w:ascii="Arial" w:hAnsi="Arial" w:cs="Arial"/>
        </w:rPr>
      </w:pPr>
      <w:r w:rsidRPr="002D4A8B">
        <w:rPr>
          <w:rFonts w:ascii="Arial" w:hAnsi="Arial" w:cs="Arial"/>
        </w:rPr>
        <w:t xml:space="preserve">Jens: Was da alles passiert innerhalb kürzester Zeit. </w:t>
      </w:r>
      <w:r w:rsidR="006F0199">
        <w:rPr>
          <w:rFonts w:ascii="Arial" w:hAnsi="Arial" w:cs="Arial"/>
        </w:rPr>
        <w:t>Erst</w:t>
      </w:r>
      <w:r>
        <w:rPr>
          <w:rFonts w:ascii="Arial" w:hAnsi="Arial" w:cs="Arial"/>
        </w:rPr>
        <w:t xml:space="preserve"> ein Moment der Ruhe, dann Jesu</w:t>
      </w:r>
      <w:r w:rsidRPr="002D4A8B">
        <w:rPr>
          <w:rFonts w:ascii="Arial" w:hAnsi="Arial" w:cs="Arial"/>
        </w:rPr>
        <w:t xml:space="preserve"> Angst und seine Verzweiflung, dann der Menschenauflauf und seine Festnahme, die </w:t>
      </w:r>
      <w:r>
        <w:rPr>
          <w:rFonts w:ascii="Arial" w:hAnsi="Arial" w:cs="Arial"/>
        </w:rPr>
        <w:t>Auseinandersetzung</w:t>
      </w:r>
      <w:r w:rsidRPr="002D4A8B">
        <w:rPr>
          <w:rFonts w:ascii="Arial" w:hAnsi="Arial" w:cs="Arial"/>
        </w:rPr>
        <w:t xml:space="preserve"> mit seinen Jüngern und dann heilt er auch noch den Soldaten. Das ist ja fast schon zu</w:t>
      </w:r>
      <w:r>
        <w:rPr>
          <w:rFonts w:ascii="Arial" w:hAnsi="Arial" w:cs="Arial"/>
        </w:rPr>
        <w:t xml:space="preserve"> </w:t>
      </w:r>
      <w:r w:rsidRPr="002D4A8B">
        <w:rPr>
          <w:rFonts w:ascii="Arial" w:hAnsi="Arial" w:cs="Arial"/>
        </w:rPr>
        <w:t>viel des Guten.</w:t>
      </w:r>
    </w:p>
    <w:p w14:paraId="03A6D2DB" w14:textId="77777777" w:rsidR="001F4EAB" w:rsidRPr="002D4A8B" w:rsidRDefault="001F4EAB" w:rsidP="001F4EAB">
      <w:pPr>
        <w:rPr>
          <w:rFonts w:ascii="Arial" w:hAnsi="Arial" w:cs="Arial"/>
        </w:rPr>
      </w:pPr>
    </w:p>
    <w:p w14:paraId="31F3DC4C" w14:textId="77777777" w:rsidR="001F4EAB" w:rsidRPr="002D4A8B" w:rsidRDefault="001F4EAB" w:rsidP="001F4EAB">
      <w:pPr>
        <w:rPr>
          <w:rFonts w:ascii="Arial" w:hAnsi="Arial" w:cs="Arial"/>
        </w:rPr>
      </w:pPr>
      <w:r w:rsidRPr="002D4A8B">
        <w:rPr>
          <w:rFonts w:ascii="Arial" w:hAnsi="Arial" w:cs="Arial"/>
        </w:rPr>
        <w:t>Pfarrer: Ja, und seine Jünger schlafen erst einmal, während er alleine ist. Die ahnen noch nichts und sind völlig überrumpelt.</w:t>
      </w:r>
    </w:p>
    <w:p w14:paraId="7357270C" w14:textId="77777777" w:rsidR="001F4EAB" w:rsidRPr="002D4A8B" w:rsidRDefault="001F4EAB" w:rsidP="001F4EAB">
      <w:pPr>
        <w:rPr>
          <w:rFonts w:ascii="Arial" w:hAnsi="Arial" w:cs="Arial"/>
        </w:rPr>
      </w:pPr>
    </w:p>
    <w:p w14:paraId="7181F696" w14:textId="5D83717B" w:rsidR="001F4EAB" w:rsidRPr="002D4A8B" w:rsidRDefault="001F4EAB" w:rsidP="001F4EAB">
      <w:pPr>
        <w:rPr>
          <w:rFonts w:ascii="Arial" w:hAnsi="Arial" w:cs="Arial"/>
        </w:rPr>
      </w:pPr>
      <w:r w:rsidRPr="002D4A8B">
        <w:rPr>
          <w:rFonts w:ascii="Arial" w:hAnsi="Arial" w:cs="Arial"/>
        </w:rPr>
        <w:t>Jens: Was für ein Wechselbad der Gefühle. Ob ich das hinbekomme? Am Anfang ängstlich und verletz</w:t>
      </w:r>
      <w:r>
        <w:rPr>
          <w:rFonts w:ascii="Arial" w:hAnsi="Arial" w:cs="Arial"/>
        </w:rPr>
        <w:t>lich und am Ende der Geschichte</w:t>
      </w:r>
      <w:r w:rsidRPr="002D4A8B">
        <w:rPr>
          <w:rFonts w:ascii="Arial" w:hAnsi="Arial" w:cs="Arial"/>
        </w:rPr>
        <w:t xml:space="preserve"> </w:t>
      </w:r>
      <w:r w:rsidR="006F0199">
        <w:rPr>
          <w:rFonts w:ascii="Arial" w:hAnsi="Arial" w:cs="Arial"/>
        </w:rPr>
        <w:t xml:space="preserve">Ruhe </w:t>
      </w:r>
      <w:r w:rsidRPr="002D4A8B">
        <w:rPr>
          <w:rFonts w:ascii="Arial" w:hAnsi="Arial" w:cs="Arial"/>
        </w:rPr>
        <w:t>bewahr</w:t>
      </w:r>
      <w:r w:rsidR="006F0199">
        <w:rPr>
          <w:rFonts w:ascii="Arial" w:hAnsi="Arial" w:cs="Arial"/>
        </w:rPr>
        <w:t>en</w:t>
      </w:r>
      <w:r w:rsidRPr="002D4A8B">
        <w:rPr>
          <w:rFonts w:ascii="Arial" w:hAnsi="Arial" w:cs="Arial"/>
        </w:rPr>
        <w:t>.</w:t>
      </w:r>
      <w:r>
        <w:rPr>
          <w:rFonts w:ascii="Arial" w:hAnsi="Arial" w:cs="Arial"/>
        </w:rPr>
        <w:t xml:space="preserve"> </w:t>
      </w:r>
      <w:r w:rsidRPr="006F0199">
        <w:rPr>
          <w:rFonts w:ascii="Arial" w:hAnsi="Arial" w:cs="Arial"/>
          <w:i/>
        </w:rPr>
        <w:t>(stutzt)</w:t>
      </w:r>
      <w:r>
        <w:rPr>
          <w:rFonts w:ascii="Arial" w:hAnsi="Arial" w:cs="Arial"/>
        </w:rPr>
        <w:t xml:space="preserve"> Wie kann </w:t>
      </w:r>
      <w:r w:rsidR="006F0199">
        <w:rPr>
          <w:rFonts w:ascii="Arial" w:hAnsi="Arial" w:cs="Arial"/>
        </w:rPr>
        <w:t>Jesus</w:t>
      </w:r>
      <w:r>
        <w:rPr>
          <w:rFonts w:ascii="Arial" w:hAnsi="Arial" w:cs="Arial"/>
        </w:rPr>
        <w:t xml:space="preserve"> auf einmal so ruhig sein? Ich dachte, er hat Angst?</w:t>
      </w:r>
    </w:p>
    <w:p w14:paraId="21DDC2D1" w14:textId="77777777" w:rsidR="001F4EAB" w:rsidRPr="002D4A8B" w:rsidRDefault="001F4EAB" w:rsidP="001F4EAB">
      <w:pPr>
        <w:rPr>
          <w:rFonts w:ascii="Arial" w:hAnsi="Arial" w:cs="Arial"/>
        </w:rPr>
      </w:pPr>
    </w:p>
    <w:p w14:paraId="53879C2C" w14:textId="77777777" w:rsidR="001F4EAB" w:rsidRPr="002D4A8B" w:rsidRDefault="001F4EAB" w:rsidP="001F4EAB">
      <w:pPr>
        <w:rPr>
          <w:rFonts w:ascii="Arial" w:hAnsi="Arial" w:cs="Arial"/>
        </w:rPr>
      </w:pPr>
      <w:r w:rsidRPr="002D4A8B">
        <w:rPr>
          <w:rFonts w:ascii="Arial" w:hAnsi="Arial" w:cs="Arial"/>
        </w:rPr>
        <w:t xml:space="preserve">Pfarrer: </w:t>
      </w:r>
      <w:r>
        <w:rPr>
          <w:rFonts w:ascii="Arial" w:hAnsi="Arial" w:cs="Arial"/>
        </w:rPr>
        <w:t>Was denkst du, was ihn ruhig gemacht hat?</w:t>
      </w:r>
    </w:p>
    <w:p w14:paraId="147F326F" w14:textId="77777777" w:rsidR="001F4EAB" w:rsidRPr="002D4A8B" w:rsidRDefault="001F4EAB" w:rsidP="001F4EAB">
      <w:pPr>
        <w:rPr>
          <w:rFonts w:ascii="Arial" w:hAnsi="Arial" w:cs="Arial"/>
        </w:rPr>
      </w:pPr>
    </w:p>
    <w:p w14:paraId="6EBE75C2" w14:textId="77777777" w:rsidR="001F4EAB" w:rsidRPr="002D4A8B" w:rsidRDefault="001F4EAB" w:rsidP="001F4EAB">
      <w:pPr>
        <w:rPr>
          <w:rFonts w:ascii="Arial" w:hAnsi="Arial" w:cs="Arial"/>
        </w:rPr>
      </w:pPr>
      <w:r w:rsidRPr="002D4A8B">
        <w:rPr>
          <w:rFonts w:ascii="Arial" w:hAnsi="Arial" w:cs="Arial"/>
        </w:rPr>
        <w:lastRenderedPageBreak/>
        <w:t xml:space="preserve">Jens: </w:t>
      </w:r>
      <w:r>
        <w:rPr>
          <w:rFonts w:ascii="Arial" w:hAnsi="Arial" w:cs="Arial"/>
        </w:rPr>
        <w:t>Ich weiß auch nicht so genau. Aber ich glaube, dass ihm das Gespräch mit Gott geholfen hat.</w:t>
      </w:r>
    </w:p>
    <w:p w14:paraId="1BB87E7A" w14:textId="77777777" w:rsidR="001F4EAB" w:rsidRPr="002D4A8B" w:rsidRDefault="001F4EAB" w:rsidP="001F4EAB">
      <w:pPr>
        <w:rPr>
          <w:rFonts w:ascii="Arial" w:hAnsi="Arial" w:cs="Arial"/>
        </w:rPr>
      </w:pPr>
    </w:p>
    <w:p w14:paraId="0FD8D07C" w14:textId="713D715A" w:rsidR="001F4EAB" w:rsidRPr="002D4A8B" w:rsidRDefault="001F4EAB" w:rsidP="001F4EAB">
      <w:pPr>
        <w:rPr>
          <w:rFonts w:ascii="Arial" w:hAnsi="Arial" w:cs="Arial"/>
        </w:rPr>
      </w:pPr>
      <w:r w:rsidRPr="002D4A8B">
        <w:rPr>
          <w:rFonts w:ascii="Arial" w:hAnsi="Arial" w:cs="Arial"/>
        </w:rPr>
        <w:t xml:space="preserve">Pfarrer: </w:t>
      </w:r>
      <w:r>
        <w:rPr>
          <w:rFonts w:ascii="Arial" w:hAnsi="Arial" w:cs="Arial"/>
        </w:rPr>
        <w:t xml:space="preserve">Da bist du auf einer guten Spur. Denk mal weiter darüber nach </w:t>
      </w:r>
      <w:r w:rsidRPr="006F0199">
        <w:rPr>
          <w:rFonts w:ascii="Arial" w:hAnsi="Arial" w:cs="Arial"/>
          <w:i/>
        </w:rPr>
        <w:t>(nimmt Geschenk in die Hand)</w:t>
      </w:r>
      <w:r w:rsidR="006F0199">
        <w:rPr>
          <w:rFonts w:ascii="Arial" w:hAnsi="Arial" w:cs="Arial"/>
          <w:i/>
        </w:rPr>
        <w:t>.</w:t>
      </w:r>
      <w:r>
        <w:rPr>
          <w:rFonts w:ascii="Arial" w:hAnsi="Arial" w:cs="Arial"/>
        </w:rPr>
        <w:t xml:space="preserve"> Ich muss jetzt leider los zu einem 90. Geburtstag</w:t>
      </w:r>
      <w:r w:rsidR="006F0199">
        <w:rPr>
          <w:rFonts w:ascii="Arial" w:hAnsi="Arial" w:cs="Arial"/>
        </w:rPr>
        <w:t xml:space="preserve"> </w:t>
      </w:r>
      <w:r>
        <w:rPr>
          <w:rFonts w:ascii="Arial" w:hAnsi="Arial" w:cs="Arial"/>
        </w:rPr>
        <w:t>…</w:t>
      </w:r>
    </w:p>
    <w:p w14:paraId="0BC2E770" w14:textId="77777777" w:rsidR="001F4EAB" w:rsidRDefault="001F4EAB" w:rsidP="001F4EAB">
      <w:pPr>
        <w:rPr>
          <w:rFonts w:ascii="Arial" w:hAnsi="Arial" w:cs="Arial"/>
        </w:rPr>
      </w:pPr>
    </w:p>
    <w:p w14:paraId="4F35649D" w14:textId="24A3F3E1" w:rsidR="001F4EAB" w:rsidRDefault="001F4EAB" w:rsidP="001F4EAB">
      <w:pPr>
        <w:rPr>
          <w:rFonts w:ascii="Arial" w:hAnsi="Arial" w:cs="Arial"/>
        </w:rPr>
      </w:pPr>
      <w:r>
        <w:rPr>
          <w:rFonts w:ascii="Arial" w:hAnsi="Arial" w:cs="Arial"/>
        </w:rPr>
        <w:t xml:space="preserve">Jens: Schade, </w:t>
      </w:r>
      <w:r w:rsidR="006F0199">
        <w:rPr>
          <w:rFonts w:ascii="Arial" w:hAnsi="Arial" w:cs="Arial"/>
        </w:rPr>
        <w:t>jetzt ist</w:t>
      </w:r>
      <w:r>
        <w:rPr>
          <w:rFonts w:ascii="Arial" w:hAnsi="Arial" w:cs="Arial"/>
        </w:rPr>
        <w:t xml:space="preserve"> die Geschichte gerade so spannend </w:t>
      </w:r>
      <w:r w:rsidRPr="006F0199">
        <w:rPr>
          <w:rFonts w:ascii="Arial" w:hAnsi="Arial" w:cs="Arial"/>
          <w:i/>
        </w:rPr>
        <w:t>(steht auf und denkt laut nach, geht)</w:t>
      </w:r>
      <w:r>
        <w:rPr>
          <w:rFonts w:ascii="Arial" w:hAnsi="Arial" w:cs="Arial"/>
        </w:rPr>
        <w:t xml:space="preserve">. Also ich </w:t>
      </w:r>
      <w:r w:rsidR="006F0199">
        <w:rPr>
          <w:rFonts w:ascii="Arial" w:hAnsi="Arial" w:cs="Arial"/>
        </w:rPr>
        <w:t>bin</w:t>
      </w:r>
      <w:r>
        <w:rPr>
          <w:rFonts w:ascii="Arial" w:hAnsi="Arial" w:cs="Arial"/>
        </w:rPr>
        <w:t xml:space="preserve"> erst ängstlich, dann bete ich, dann werde ich ruhiger, oder so</w:t>
      </w:r>
      <w:r w:rsidR="006F0199">
        <w:rPr>
          <w:rFonts w:ascii="Arial" w:hAnsi="Arial" w:cs="Arial"/>
        </w:rPr>
        <w:t xml:space="preserve"> </w:t>
      </w:r>
      <w:r>
        <w:rPr>
          <w:rFonts w:ascii="Arial" w:hAnsi="Arial" w:cs="Arial"/>
        </w:rPr>
        <w:t>…</w:t>
      </w:r>
    </w:p>
    <w:p w14:paraId="4E61CC54" w14:textId="77777777" w:rsidR="001F4EAB" w:rsidRDefault="001F4EAB" w:rsidP="001F4EAB">
      <w:pPr>
        <w:rPr>
          <w:rFonts w:ascii="Arial" w:hAnsi="Arial" w:cs="Arial"/>
        </w:rPr>
      </w:pPr>
    </w:p>
    <w:p w14:paraId="18E87E92" w14:textId="40CFCE3D" w:rsidR="001F4EAB" w:rsidRPr="002D4A8B" w:rsidRDefault="001F4EAB" w:rsidP="001F4EAB">
      <w:pPr>
        <w:rPr>
          <w:rFonts w:ascii="Arial" w:hAnsi="Arial" w:cs="Arial"/>
        </w:rPr>
      </w:pPr>
      <w:r>
        <w:rPr>
          <w:rFonts w:ascii="Arial" w:hAnsi="Arial" w:cs="Arial"/>
        </w:rPr>
        <w:t>Pfarrer: Bis morgen Jens.</w:t>
      </w:r>
    </w:p>
    <w:p w14:paraId="2A4C6887" w14:textId="77777777" w:rsidR="001F4EAB" w:rsidRPr="002D4A8B" w:rsidRDefault="001F4EAB" w:rsidP="001F4EAB">
      <w:pPr>
        <w:rPr>
          <w:rFonts w:ascii="Arial" w:hAnsi="Arial" w:cs="Arial"/>
        </w:rPr>
      </w:pPr>
    </w:p>
    <w:p w14:paraId="5052D371" w14:textId="77777777" w:rsidR="001F4EAB" w:rsidRPr="002D4A8B" w:rsidRDefault="001F4EAB" w:rsidP="001F4EAB">
      <w:pPr>
        <w:rPr>
          <w:rFonts w:ascii="Arial" w:hAnsi="Arial" w:cs="Arial"/>
        </w:rPr>
      </w:pPr>
    </w:p>
    <w:p w14:paraId="14866C12" w14:textId="77777777" w:rsidR="001F4EAB" w:rsidRDefault="001F4EAB" w:rsidP="001F4EAB"/>
    <w:p w14:paraId="03ECB619" w14:textId="77777777" w:rsidR="001F4EAB" w:rsidRDefault="001F4EAB" w:rsidP="001F4EAB">
      <w:pPr>
        <w:rPr>
          <w:rFonts w:ascii="Arial" w:hAnsi="Arial" w:cs="Arial"/>
          <w:b/>
          <w:bCs/>
          <w:sz w:val="28"/>
          <w:szCs w:val="28"/>
        </w:rPr>
      </w:pPr>
    </w:p>
    <w:p w14:paraId="2B12A278" w14:textId="77777777" w:rsidR="001F4EAB" w:rsidRDefault="001F4EAB" w:rsidP="001F4EAB">
      <w:pPr>
        <w:rPr>
          <w:rFonts w:ascii="Arial" w:hAnsi="Arial" w:cs="Arial"/>
          <w:szCs w:val="24"/>
        </w:rPr>
      </w:pPr>
    </w:p>
    <w:p w14:paraId="04EF90B7" w14:textId="77777777" w:rsidR="001F4EAB" w:rsidRDefault="001F4EAB" w:rsidP="001F4EAB">
      <w:pPr>
        <w:rPr>
          <w:rFonts w:ascii="Arial" w:hAnsi="Arial" w:cs="Arial"/>
          <w:szCs w:val="24"/>
        </w:rPr>
      </w:pPr>
    </w:p>
    <w:p w14:paraId="758F7C04" w14:textId="77777777" w:rsidR="001F4EAB" w:rsidRDefault="001F4EAB" w:rsidP="001F4EAB">
      <w:pPr>
        <w:rPr>
          <w:rFonts w:ascii="Arial" w:hAnsi="Arial" w:cs="Arial"/>
          <w:szCs w:val="24"/>
        </w:rPr>
      </w:pPr>
    </w:p>
    <w:p w14:paraId="1C95A6DB" w14:textId="77777777" w:rsidR="001F4EAB" w:rsidRDefault="001F4EAB" w:rsidP="001F4EAB">
      <w:pPr>
        <w:rPr>
          <w:rFonts w:ascii="Arial" w:hAnsi="Arial" w:cs="Arial"/>
          <w:szCs w:val="24"/>
        </w:rPr>
      </w:pPr>
    </w:p>
    <w:p w14:paraId="342EEDB6" w14:textId="77777777" w:rsidR="001F4EAB" w:rsidRPr="007831E0" w:rsidRDefault="001F4EAB" w:rsidP="001F4EAB">
      <w:pPr>
        <w:rPr>
          <w:rFonts w:ascii="Arial" w:hAnsi="Arial" w:cs="Arial"/>
          <w:szCs w:val="24"/>
        </w:rPr>
      </w:pPr>
    </w:p>
    <w:p w14:paraId="076223E8" w14:textId="77777777" w:rsidR="001F4EAB" w:rsidRPr="00EF4822" w:rsidRDefault="001F4EAB" w:rsidP="001F4EAB">
      <w:pPr>
        <w:rPr>
          <w:rFonts w:ascii="Arial" w:hAnsi="Arial" w:cs="Arial"/>
          <w:szCs w:val="24"/>
        </w:rPr>
      </w:pPr>
    </w:p>
    <w:p w14:paraId="5B082504" w14:textId="77777777" w:rsidR="001F4EAB" w:rsidRDefault="001F4EAB" w:rsidP="001F4EAB">
      <w:pPr>
        <w:rPr>
          <w:rFonts w:ascii="Arial" w:hAnsi="Arial" w:cs="Arial"/>
          <w:b/>
          <w:bCs/>
          <w:sz w:val="28"/>
          <w:szCs w:val="28"/>
        </w:rPr>
      </w:pPr>
    </w:p>
    <w:p w14:paraId="6280EAF5" w14:textId="77777777" w:rsidR="001F4EAB" w:rsidRDefault="001F4EAB" w:rsidP="001F4EAB">
      <w:pPr>
        <w:rPr>
          <w:rFonts w:ascii="Arial" w:hAnsi="Arial" w:cs="Arial"/>
          <w:b/>
          <w:bCs/>
          <w:szCs w:val="28"/>
        </w:rPr>
      </w:pPr>
    </w:p>
    <w:p w14:paraId="76F20630" w14:textId="77777777" w:rsidR="00E976A0" w:rsidRDefault="00E976A0" w:rsidP="001F4EAB">
      <w:pPr>
        <w:rPr>
          <w:rFonts w:ascii="Arial" w:hAnsi="Arial" w:cs="Arial"/>
          <w:b/>
          <w:bCs/>
          <w:szCs w:val="28"/>
        </w:rPr>
      </w:pPr>
    </w:p>
    <w:p w14:paraId="3DE461F7" w14:textId="77777777" w:rsidR="00E976A0" w:rsidRDefault="00E976A0" w:rsidP="001F4EAB">
      <w:pPr>
        <w:rPr>
          <w:rFonts w:ascii="Arial" w:hAnsi="Arial" w:cs="Arial"/>
          <w:b/>
          <w:bCs/>
          <w:szCs w:val="28"/>
        </w:rPr>
      </w:pPr>
    </w:p>
    <w:p w14:paraId="7D8F0463" w14:textId="77777777" w:rsidR="00E976A0" w:rsidRDefault="00E976A0" w:rsidP="001F4EAB">
      <w:pPr>
        <w:rPr>
          <w:rFonts w:ascii="Arial" w:hAnsi="Arial" w:cs="Arial"/>
          <w:b/>
          <w:bCs/>
          <w:szCs w:val="28"/>
        </w:rPr>
      </w:pPr>
    </w:p>
    <w:p w14:paraId="72A84AFD" w14:textId="77777777" w:rsidR="00E976A0" w:rsidRDefault="00E976A0" w:rsidP="001F4EAB">
      <w:pPr>
        <w:rPr>
          <w:rFonts w:ascii="Arial" w:hAnsi="Arial" w:cs="Arial"/>
          <w:b/>
          <w:bCs/>
          <w:szCs w:val="28"/>
        </w:rPr>
      </w:pPr>
    </w:p>
    <w:p w14:paraId="3D51C405" w14:textId="77777777" w:rsidR="00E976A0" w:rsidRDefault="00E976A0" w:rsidP="001F4EAB">
      <w:pPr>
        <w:rPr>
          <w:rFonts w:ascii="Arial" w:hAnsi="Arial" w:cs="Arial"/>
          <w:b/>
          <w:bCs/>
          <w:szCs w:val="28"/>
        </w:rPr>
      </w:pPr>
    </w:p>
    <w:p w14:paraId="04D9D441" w14:textId="77777777" w:rsidR="00E976A0" w:rsidRDefault="00E976A0" w:rsidP="001F4EAB">
      <w:pPr>
        <w:rPr>
          <w:rFonts w:ascii="Arial" w:hAnsi="Arial" w:cs="Arial"/>
          <w:b/>
          <w:bCs/>
          <w:szCs w:val="28"/>
        </w:rPr>
      </w:pPr>
    </w:p>
    <w:p w14:paraId="33B06C53" w14:textId="77777777" w:rsidR="00E976A0" w:rsidRDefault="00E976A0" w:rsidP="001F4EAB">
      <w:pPr>
        <w:rPr>
          <w:rFonts w:ascii="Arial" w:hAnsi="Arial" w:cs="Arial"/>
          <w:b/>
          <w:bCs/>
          <w:szCs w:val="28"/>
        </w:rPr>
      </w:pPr>
    </w:p>
    <w:p w14:paraId="12387429" w14:textId="77777777" w:rsidR="00E976A0" w:rsidRDefault="00E976A0" w:rsidP="001F4EAB">
      <w:pPr>
        <w:rPr>
          <w:rFonts w:ascii="Arial" w:hAnsi="Arial" w:cs="Arial"/>
          <w:b/>
          <w:bCs/>
          <w:szCs w:val="28"/>
        </w:rPr>
      </w:pPr>
    </w:p>
    <w:p w14:paraId="1ACD11BA" w14:textId="77777777" w:rsidR="00E976A0" w:rsidRDefault="00E976A0" w:rsidP="001F4EAB">
      <w:pPr>
        <w:rPr>
          <w:rFonts w:ascii="Arial" w:hAnsi="Arial" w:cs="Arial"/>
          <w:b/>
          <w:bCs/>
          <w:szCs w:val="28"/>
        </w:rPr>
      </w:pPr>
    </w:p>
    <w:p w14:paraId="482DD553" w14:textId="77777777" w:rsidR="00E976A0" w:rsidRDefault="00E976A0" w:rsidP="001F4EAB">
      <w:pPr>
        <w:rPr>
          <w:rFonts w:ascii="Arial" w:hAnsi="Arial" w:cs="Arial"/>
          <w:b/>
          <w:bCs/>
          <w:szCs w:val="28"/>
        </w:rPr>
      </w:pPr>
    </w:p>
    <w:p w14:paraId="215DB94E" w14:textId="77777777" w:rsidR="00E976A0" w:rsidRDefault="00E976A0" w:rsidP="001F4EAB">
      <w:pPr>
        <w:rPr>
          <w:rFonts w:ascii="Arial" w:hAnsi="Arial" w:cs="Arial"/>
          <w:b/>
          <w:bCs/>
          <w:szCs w:val="28"/>
        </w:rPr>
      </w:pPr>
    </w:p>
    <w:p w14:paraId="239AAB3F" w14:textId="77777777" w:rsidR="00E976A0" w:rsidRDefault="00E976A0" w:rsidP="001F4EAB">
      <w:pPr>
        <w:rPr>
          <w:rFonts w:ascii="Arial" w:hAnsi="Arial" w:cs="Arial"/>
          <w:b/>
          <w:bCs/>
          <w:szCs w:val="28"/>
        </w:rPr>
      </w:pPr>
    </w:p>
    <w:p w14:paraId="7FA8556B" w14:textId="77777777" w:rsidR="00E976A0" w:rsidRDefault="00E976A0" w:rsidP="001F4EAB">
      <w:pPr>
        <w:rPr>
          <w:rFonts w:ascii="Arial" w:hAnsi="Arial" w:cs="Arial"/>
          <w:b/>
          <w:bCs/>
          <w:szCs w:val="28"/>
        </w:rPr>
      </w:pPr>
    </w:p>
    <w:p w14:paraId="77E1D949" w14:textId="77777777" w:rsidR="00E976A0" w:rsidRDefault="00E976A0" w:rsidP="001F4EAB">
      <w:pPr>
        <w:rPr>
          <w:rFonts w:ascii="Arial" w:hAnsi="Arial" w:cs="Arial"/>
          <w:b/>
          <w:bCs/>
          <w:szCs w:val="28"/>
        </w:rPr>
      </w:pPr>
    </w:p>
    <w:p w14:paraId="2E59C99F" w14:textId="77777777" w:rsidR="00E976A0" w:rsidRDefault="00E976A0" w:rsidP="001F4EAB">
      <w:pPr>
        <w:rPr>
          <w:rFonts w:ascii="Arial" w:hAnsi="Arial" w:cs="Arial"/>
          <w:b/>
          <w:bCs/>
          <w:szCs w:val="28"/>
        </w:rPr>
      </w:pPr>
    </w:p>
    <w:p w14:paraId="4598953B" w14:textId="77777777" w:rsidR="00E976A0" w:rsidRDefault="00E976A0" w:rsidP="001F4EAB">
      <w:pPr>
        <w:rPr>
          <w:rFonts w:ascii="Arial" w:hAnsi="Arial" w:cs="Arial"/>
          <w:b/>
          <w:bCs/>
          <w:szCs w:val="28"/>
        </w:rPr>
      </w:pPr>
    </w:p>
    <w:p w14:paraId="09A1C251" w14:textId="77777777" w:rsidR="00E976A0" w:rsidRDefault="00E976A0" w:rsidP="001F4EAB">
      <w:pPr>
        <w:rPr>
          <w:rFonts w:ascii="Arial" w:hAnsi="Arial" w:cs="Arial"/>
          <w:b/>
          <w:bCs/>
          <w:szCs w:val="28"/>
        </w:rPr>
      </w:pPr>
    </w:p>
    <w:p w14:paraId="1DA854A6" w14:textId="77777777" w:rsidR="00E976A0" w:rsidRDefault="00E976A0" w:rsidP="001F4EAB">
      <w:pPr>
        <w:rPr>
          <w:rFonts w:ascii="Arial" w:hAnsi="Arial" w:cs="Arial"/>
          <w:b/>
          <w:bCs/>
          <w:szCs w:val="28"/>
        </w:rPr>
      </w:pPr>
    </w:p>
    <w:p w14:paraId="5DC4391F" w14:textId="77777777" w:rsidR="00E976A0" w:rsidRDefault="00E976A0" w:rsidP="001F4EAB">
      <w:pPr>
        <w:rPr>
          <w:rFonts w:ascii="Arial" w:hAnsi="Arial" w:cs="Arial"/>
          <w:b/>
          <w:bCs/>
          <w:szCs w:val="28"/>
        </w:rPr>
      </w:pPr>
    </w:p>
    <w:p w14:paraId="4BD04BC7" w14:textId="77777777" w:rsidR="00E976A0" w:rsidRDefault="00E976A0" w:rsidP="001F4EAB">
      <w:pPr>
        <w:rPr>
          <w:rFonts w:ascii="Arial" w:hAnsi="Arial" w:cs="Arial"/>
          <w:b/>
          <w:bCs/>
          <w:szCs w:val="28"/>
        </w:rPr>
      </w:pPr>
    </w:p>
    <w:p w14:paraId="10F7F241" w14:textId="77777777" w:rsidR="00E976A0" w:rsidRDefault="00E976A0" w:rsidP="001F4EAB">
      <w:pPr>
        <w:rPr>
          <w:rFonts w:ascii="Arial" w:hAnsi="Arial" w:cs="Arial"/>
          <w:b/>
          <w:bCs/>
          <w:szCs w:val="28"/>
        </w:rPr>
      </w:pPr>
    </w:p>
    <w:p w14:paraId="13155CBE" w14:textId="77777777" w:rsidR="00E976A0" w:rsidRDefault="00E976A0" w:rsidP="001F4EAB">
      <w:pPr>
        <w:rPr>
          <w:rFonts w:ascii="Arial" w:hAnsi="Arial" w:cs="Arial"/>
          <w:b/>
          <w:bCs/>
          <w:szCs w:val="28"/>
        </w:rPr>
      </w:pPr>
    </w:p>
    <w:p w14:paraId="3593902F" w14:textId="77777777" w:rsidR="00E976A0" w:rsidRDefault="00E976A0" w:rsidP="001F4EAB">
      <w:pPr>
        <w:rPr>
          <w:rFonts w:ascii="Arial" w:hAnsi="Arial" w:cs="Arial"/>
          <w:b/>
          <w:bCs/>
          <w:szCs w:val="28"/>
        </w:rPr>
      </w:pPr>
    </w:p>
    <w:p w14:paraId="790F2686" w14:textId="77777777" w:rsidR="00E976A0" w:rsidRDefault="00E976A0" w:rsidP="001F4EAB">
      <w:pPr>
        <w:rPr>
          <w:rFonts w:ascii="Arial" w:hAnsi="Arial" w:cs="Arial"/>
          <w:b/>
          <w:bCs/>
          <w:szCs w:val="28"/>
        </w:rPr>
      </w:pPr>
    </w:p>
    <w:p w14:paraId="5545DF82" w14:textId="77777777" w:rsidR="00E976A0" w:rsidRDefault="00E976A0" w:rsidP="001F4EAB">
      <w:pPr>
        <w:rPr>
          <w:rFonts w:ascii="Arial" w:hAnsi="Arial" w:cs="Arial"/>
          <w:b/>
          <w:bCs/>
          <w:szCs w:val="28"/>
        </w:rPr>
      </w:pPr>
    </w:p>
    <w:p w14:paraId="749C6FBD" w14:textId="77777777" w:rsidR="00E976A0" w:rsidRDefault="00E976A0" w:rsidP="001F4EAB">
      <w:pPr>
        <w:rPr>
          <w:rFonts w:ascii="Arial" w:hAnsi="Arial" w:cs="Arial"/>
          <w:b/>
          <w:bCs/>
          <w:szCs w:val="28"/>
        </w:rPr>
      </w:pPr>
    </w:p>
    <w:p w14:paraId="3077ACFB" w14:textId="77777777" w:rsidR="00E976A0" w:rsidRDefault="00E976A0" w:rsidP="001F4EAB">
      <w:pPr>
        <w:rPr>
          <w:rFonts w:ascii="Arial" w:hAnsi="Arial" w:cs="Arial"/>
          <w:b/>
          <w:bCs/>
          <w:szCs w:val="28"/>
        </w:rPr>
      </w:pPr>
    </w:p>
    <w:p w14:paraId="06C2B769" w14:textId="77777777" w:rsidR="001F4EAB" w:rsidRDefault="001F4EAB" w:rsidP="001F4EAB">
      <w:pPr>
        <w:rPr>
          <w:rFonts w:ascii="Arial" w:hAnsi="Arial" w:cs="Arial"/>
          <w:b/>
          <w:bCs/>
          <w:szCs w:val="28"/>
        </w:rPr>
      </w:pPr>
    </w:p>
    <w:p w14:paraId="7702FB07" w14:textId="77777777" w:rsidR="001F4EAB" w:rsidRDefault="001F4EAB" w:rsidP="001F4EAB">
      <w:pPr>
        <w:rPr>
          <w:rFonts w:ascii="Arial" w:hAnsi="Arial" w:cs="Arial"/>
          <w:b/>
          <w:bCs/>
          <w:szCs w:val="28"/>
        </w:rPr>
      </w:pPr>
      <w:r>
        <w:rPr>
          <w:rFonts w:ascii="Arial" w:hAnsi="Arial" w:cs="Arial"/>
          <w:b/>
          <w:bCs/>
          <w:sz w:val="28"/>
          <w:szCs w:val="28"/>
        </w:rPr>
        <w:lastRenderedPageBreak/>
        <w:t xml:space="preserve">Das Urteil </w:t>
      </w:r>
    </w:p>
    <w:p w14:paraId="48652B1C" w14:textId="77777777" w:rsidR="001F4EAB" w:rsidRDefault="001F4EAB" w:rsidP="001F4EAB">
      <w:pPr>
        <w:rPr>
          <w:rFonts w:ascii="Arial" w:hAnsi="Arial" w:cs="Arial"/>
          <w:b/>
          <w:bCs/>
          <w:szCs w:val="28"/>
        </w:rPr>
      </w:pPr>
    </w:p>
    <w:p w14:paraId="7A33F4D1" w14:textId="77777777" w:rsidR="00E976A0" w:rsidRDefault="00E976A0" w:rsidP="001F4EAB">
      <w:pPr>
        <w:rPr>
          <w:rFonts w:ascii="Arial" w:hAnsi="Arial" w:cs="Arial"/>
          <w:b/>
          <w:bCs/>
          <w:szCs w:val="28"/>
        </w:rPr>
      </w:pPr>
    </w:p>
    <w:p w14:paraId="6C33BCD7" w14:textId="77777777" w:rsidR="001F4EAB" w:rsidRDefault="001F4EAB" w:rsidP="001F4EAB">
      <w:pPr>
        <w:rPr>
          <w:rFonts w:ascii="Arial" w:hAnsi="Arial" w:cs="Arial"/>
          <w:b/>
          <w:bCs/>
          <w:szCs w:val="28"/>
        </w:rPr>
      </w:pPr>
      <w:r>
        <w:rPr>
          <w:rFonts w:ascii="Arial" w:hAnsi="Arial" w:cs="Arial"/>
          <w:b/>
          <w:bCs/>
          <w:szCs w:val="28"/>
        </w:rPr>
        <w:t xml:space="preserve">4. </w:t>
      </w:r>
      <w:r w:rsidRPr="005771AA">
        <w:rPr>
          <w:rFonts w:ascii="Arial" w:hAnsi="Arial" w:cs="Arial"/>
          <w:b/>
          <w:bCs/>
          <w:szCs w:val="28"/>
        </w:rPr>
        <w:t xml:space="preserve">Rahmengeschichte Teil 1 </w:t>
      </w:r>
    </w:p>
    <w:p w14:paraId="17E084FC" w14:textId="77777777" w:rsidR="001F4EAB" w:rsidRDefault="001F4EAB" w:rsidP="001F4EAB">
      <w:pPr>
        <w:rPr>
          <w:rFonts w:ascii="Arial" w:hAnsi="Arial" w:cs="Arial"/>
          <w:b/>
          <w:bCs/>
          <w:szCs w:val="28"/>
        </w:rPr>
      </w:pPr>
    </w:p>
    <w:p w14:paraId="1B5A7B36" w14:textId="77777777" w:rsidR="001F4EAB" w:rsidRDefault="001F4EAB" w:rsidP="001F4EAB">
      <w:pPr>
        <w:rPr>
          <w:rFonts w:ascii="Arial" w:hAnsi="Arial" w:cs="Arial"/>
          <w:i/>
          <w:iCs/>
          <w:szCs w:val="24"/>
        </w:rPr>
      </w:pPr>
      <w:r w:rsidRPr="00EF4822">
        <w:rPr>
          <w:rFonts w:ascii="Arial" w:hAnsi="Arial" w:cs="Arial"/>
          <w:i/>
          <w:iCs/>
          <w:szCs w:val="24"/>
        </w:rPr>
        <w:t>Personen:</w:t>
      </w:r>
      <w:r>
        <w:rPr>
          <w:rFonts w:ascii="Arial" w:hAnsi="Arial" w:cs="Arial"/>
          <w:i/>
          <w:iCs/>
          <w:szCs w:val="24"/>
        </w:rPr>
        <w:t xml:space="preserve"> Jens, Pfarrer Schmitt</w:t>
      </w:r>
    </w:p>
    <w:p w14:paraId="79357AEA" w14:textId="77777777" w:rsidR="001F4EAB" w:rsidRDefault="001F4EAB" w:rsidP="001F4EAB">
      <w:pPr>
        <w:rPr>
          <w:rFonts w:ascii="Arial" w:hAnsi="Arial" w:cs="Arial"/>
          <w:i/>
          <w:iCs/>
          <w:szCs w:val="24"/>
        </w:rPr>
      </w:pPr>
    </w:p>
    <w:p w14:paraId="13B95AF9" w14:textId="77777777" w:rsidR="001F4EAB" w:rsidRDefault="001F4EAB" w:rsidP="001F4EAB">
      <w:pPr>
        <w:rPr>
          <w:rFonts w:ascii="Arial" w:hAnsi="Arial" w:cs="Arial"/>
          <w:b/>
          <w:szCs w:val="24"/>
        </w:rPr>
      </w:pPr>
    </w:p>
    <w:p w14:paraId="48E3AE97" w14:textId="77777777" w:rsidR="001F4EAB" w:rsidRPr="007831E0" w:rsidRDefault="001F4EAB" w:rsidP="001F4EAB">
      <w:pPr>
        <w:rPr>
          <w:rFonts w:ascii="Arial" w:hAnsi="Arial" w:cs="Arial"/>
          <w:b/>
          <w:szCs w:val="24"/>
        </w:rPr>
      </w:pPr>
      <w:r w:rsidRPr="00253843">
        <w:rPr>
          <w:rFonts w:ascii="Arial" w:hAnsi="Arial" w:cs="Arial"/>
          <w:b/>
          <w:szCs w:val="24"/>
        </w:rPr>
        <w:t>Anspiel</w:t>
      </w:r>
    </w:p>
    <w:p w14:paraId="5F4C4F3D" w14:textId="77777777" w:rsidR="001F4EAB" w:rsidRPr="003617E2" w:rsidRDefault="001F4EAB" w:rsidP="001F4EAB">
      <w:pPr>
        <w:rPr>
          <w:rFonts w:ascii="Arial" w:hAnsi="Arial" w:cs="Arial"/>
          <w:i/>
          <w:iCs/>
        </w:rPr>
      </w:pPr>
      <w:r w:rsidRPr="003617E2">
        <w:rPr>
          <w:rFonts w:ascii="Arial" w:hAnsi="Arial" w:cs="Arial"/>
          <w:i/>
          <w:iCs/>
        </w:rPr>
        <w:t>Jens kommt herein, dieses Mal mit Handschellen und Seil</w:t>
      </w:r>
      <w:r>
        <w:rPr>
          <w:rFonts w:ascii="Arial" w:hAnsi="Arial" w:cs="Arial"/>
          <w:i/>
          <w:iCs/>
        </w:rPr>
        <w:t>.</w:t>
      </w:r>
    </w:p>
    <w:p w14:paraId="0D88CD67" w14:textId="77777777" w:rsidR="001F4EAB" w:rsidRPr="003617E2" w:rsidRDefault="001F4EAB" w:rsidP="001F4EAB">
      <w:pPr>
        <w:rPr>
          <w:rFonts w:ascii="Arial" w:hAnsi="Arial" w:cs="Arial"/>
        </w:rPr>
      </w:pPr>
    </w:p>
    <w:p w14:paraId="543C8DA8" w14:textId="67386101" w:rsidR="001F4EAB" w:rsidRPr="003617E2" w:rsidRDefault="001F4EAB" w:rsidP="001F4EAB">
      <w:pPr>
        <w:rPr>
          <w:rFonts w:ascii="Arial" w:hAnsi="Arial" w:cs="Arial"/>
        </w:rPr>
      </w:pPr>
      <w:r w:rsidRPr="003617E2">
        <w:rPr>
          <w:rFonts w:ascii="Arial" w:hAnsi="Arial" w:cs="Arial"/>
        </w:rPr>
        <w:t xml:space="preserve">Jens: Schauen </w:t>
      </w:r>
      <w:r w:rsidR="00ED415E">
        <w:rPr>
          <w:rFonts w:ascii="Arial" w:hAnsi="Arial" w:cs="Arial"/>
        </w:rPr>
        <w:t>s</w:t>
      </w:r>
      <w:r w:rsidRPr="003617E2">
        <w:rPr>
          <w:rFonts w:ascii="Arial" w:hAnsi="Arial" w:cs="Arial"/>
        </w:rPr>
        <w:t xml:space="preserve">ie, Herr Schmitt, was finden </w:t>
      </w:r>
      <w:r w:rsidR="00ED415E">
        <w:rPr>
          <w:rFonts w:ascii="Arial" w:hAnsi="Arial" w:cs="Arial"/>
        </w:rPr>
        <w:t>s</w:t>
      </w:r>
      <w:r w:rsidRPr="003617E2">
        <w:rPr>
          <w:rFonts w:ascii="Arial" w:hAnsi="Arial" w:cs="Arial"/>
        </w:rPr>
        <w:t>ie besser? Soll Jesus mit</w:t>
      </w:r>
      <w:r w:rsidR="006F0199">
        <w:rPr>
          <w:rFonts w:ascii="Arial" w:hAnsi="Arial" w:cs="Arial"/>
        </w:rPr>
        <w:t xml:space="preserve"> einem Seil gefesselt sein oder mit</w:t>
      </w:r>
      <w:r w:rsidRPr="003617E2">
        <w:rPr>
          <w:rFonts w:ascii="Arial" w:hAnsi="Arial" w:cs="Arial"/>
        </w:rPr>
        <w:t xml:space="preserve"> Handschellen</w:t>
      </w:r>
      <w:r w:rsidR="006F0199">
        <w:rPr>
          <w:rFonts w:ascii="Arial" w:hAnsi="Arial" w:cs="Arial"/>
        </w:rPr>
        <w:t>?</w:t>
      </w:r>
      <w:r w:rsidRPr="003617E2">
        <w:rPr>
          <w:rFonts w:ascii="Arial" w:hAnsi="Arial" w:cs="Arial"/>
        </w:rPr>
        <w:t xml:space="preserve"> Die sehen echt cool aus</w:t>
      </w:r>
      <w:r w:rsidR="006F0199">
        <w:rPr>
          <w:rFonts w:ascii="Arial" w:hAnsi="Arial" w:cs="Arial"/>
        </w:rPr>
        <w:t xml:space="preserve"> </w:t>
      </w:r>
      <w:r w:rsidRPr="003617E2">
        <w:rPr>
          <w:rFonts w:ascii="Arial" w:hAnsi="Arial" w:cs="Arial"/>
        </w:rPr>
        <w:t>…</w:t>
      </w:r>
      <w:r w:rsidRPr="003617E2">
        <w:rPr>
          <w:rFonts w:ascii="Arial" w:hAnsi="Arial" w:cs="Arial"/>
        </w:rPr>
        <w:br/>
      </w:r>
    </w:p>
    <w:p w14:paraId="32134A70" w14:textId="77777777" w:rsidR="001F4EAB" w:rsidRPr="003617E2" w:rsidRDefault="001F4EAB" w:rsidP="001F4EAB">
      <w:pPr>
        <w:rPr>
          <w:rFonts w:ascii="Arial" w:hAnsi="Arial" w:cs="Arial"/>
        </w:rPr>
      </w:pPr>
      <w:r w:rsidRPr="003617E2">
        <w:rPr>
          <w:rFonts w:ascii="Arial" w:hAnsi="Arial" w:cs="Arial"/>
        </w:rPr>
        <w:t>Pfarrer: Na ja, damals gab es sicher noch keine Handschellen, von daher würde ich das Seil nehmen.</w:t>
      </w:r>
    </w:p>
    <w:p w14:paraId="291B6D73" w14:textId="77777777" w:rsidR="001F4EAB" w:rsidRPr="003617E2" w:rsidRDefault="001F4EAB" w:rsidP="001F4EAB">
      <w:pPr>
        <w:rPr>
          <w:rFonts w:ascii="Arial" w:hAnsi="Arial" w:cs="Arial"/>
        </w:rPr>
      </w:pPr>
    </w:p>
    <w:p w14:paraId="1C42A88D" w14:textId="21D1C687" w:rsidR="001F4EAB" w:rsidRPr="003617E2" w:rsidRDefault="001F4EAB" w:rsidP="001F4EAB">
      <w:pPr>
        <w:rPr>
          <w:rFonts w:ascii="Arial" w:hAnsi="Arial" w:cs="Arial"/>
        </w:rPr>
      </w:pPr>
      <w:r w:rsidRPr="003617E2">
        <w:rPr>
          <w:rFonts w:ascii="Arial" w:hAnsi="Arial" w:cs="Arial"/>
        </w:rPr>
        <w:t xml:space="preserve">Jens: Und dann </w:t>
      </w:r>
      <w:r w:rsidR="006F0199">
        <w:rPr>
          <w:rFonts w:ascii="Arial" w:hAnsi="Arial" w:cs="Arial"/>
        </w:rPr>
        <w:t>die</w:t>
      </w:r>
      <w:r w:rsidRPr="003617E2">
        <w:rPr>
          <w:rFonts w:ascii="Arial" w:hAnsi="Arial" w:cs="Arial"/>
        </w:rPr>
        <w:t xml:space="preserve"> Arme vorne oder hinten gefesselt?</w:t>
      </w:r>
    </w:p>
    <w:p w14:paraId="4448DF8C" w14:textId="77777777" w:rsidR="001F4EAB" w:rsidRPr="003617E2" w:rsidRDefault="001F4EAB" w:rsidP="001F4EAB">
      <w:pPr>
        <w:rPr>
          <w:rFonts w:ascii="Arial" w:hAnsi="Arial" w:cs="Arial"/>
        </w:rPr>
      </w:pPr>
    </w:p>
    <w:p w14:paraId="3AB4CBC9" w14:textId="5164820E" w:rsidR="001F4EAB" w:rsidRDefault="001F4EAB" w:rsidP="001F4EAB">
      <w:pPr>
        <w:rPr>
          <w:rFonts w:ascii="Arial" w:hAnsi="Arial" w:cs="Arial"/>
        </w:rPr>
      </w:pPr>
      <w:r w:rsidRPr="003617E2">
        <w:rPr>
          <w:rFonts w:ascii="Arial" w:hAnsi="Arial" w:cs="Arial"/>
        </w:rPr>
        <w:t xml:space="preserve">Pfarrer: </w:t>
      </w:r>
      <w:r>
        <w:rPr>
          <w:rFonts w:ascii="Arial" w:hAnsi="Arial" w:cs="Arial"/>
        </w:rPr>
        <w:t>Vorne. So konnte man den Gefangenen besser führen. Soll ich dir das mal zeigen?</w:t>
      </w:r>
    </w:p>
    <w:p w14:paraId="44FAB443" w14:textId="77777777" w:rsidR="001F4EAB" w:rsidRDefault="001F4EAB" w:rsidP="001F4EAB">
      <w:pPr>
        <w:rPr>
          <w:rFonts w:ascii="Arial" w:hAnsi="Arial" w:cs="Arial"/>
        </w:rPr>
      </w:pPr>
    </w:p>
    <w:p w14:paraId="60E24ACD" w14:textId="77777777" w:rsidR="001F4EAB" w:rsidRPr="003617E2" w:rsidRDefault="001F4EAB" w:rsidP="001F4EAB">
      <w:pPr>
        <w:rPr>
          <w:rFonts w:ascii="Arial" w:hAnsi="Arial" w:cs="Arial"/>
        </w:rPr>
      </w:pPr>
      <w:r>
        <w:rPr>
          <w:rFonts w:ascii="Arial" w:hAnsi="Arial" w:cs="Arial"/>
        </w:rPr>
        <w:t>Jens: Au ja.</w:t>
      </w:r>
    </w:p>
    <w:p w14:paraId="645C79DB" w14:textId="77777777" w:rsidR="001F4EAB" w:rsidRPr="003617E2" w:rsidRDefault="001F4EAB" w:rsidP="001F4EAB">
      <w:pPr>
        <w:rPr>
          <w:rFonts w:ascii="Arial" w:hAnsi="Arial" w:cs="Arial"/>
        </w:rPr>
      </w:pPr>
    </w:p>
    <w:p w14:paraId="4ABBA92A" w14:textId="07B9F8EC" w:rsidR="001F4EAB" w:rsidRPr="003617E2" w:rsidRDefault="001F4EAB" w:rsidP="001F4EAB">
      <w:pPr>
        <w:rPr>
          <w:rFonts w:ascii="Arial" w:hAnsi="Arial" w:cs="Arial"/>
          <w:i/>
          <w:iCs/>
        </w:rPr>
      </w:pPr>
      <w:r>
        <w:rPr>
          <w:rFonts w:ascii="Arial" w:hAnsi="Arial" w:cs="Arial"/>
          <w:i/>
          <w:iCs/>
        </w:rPr>
        <w:t xml:space="preserve">Pfarrer Schmitt fesselt Jens und führt ihn im Zimmer </w:t>
      </w:r>
      <w:r w:rsidR="006F0199">
        <w:rPr>
          <w:rFonts w:ascii="Arial" w:hAnsi="Arial" w:cs="Arial"/>
          <w:i/>
          <w:iCs/>
        </w:rPr>
        <w:t>he</w:t>
      </w:r>
      <w:r>
        <w:rPr>
          <w:rFonts w:ascii="Arial" w:hAnsi="Arial" w:cs="Arial"/>
          <w:i/>
          <w:iCs/>
        </w:rPr>
        <w:t>rum</w:t>
      </w:r>
      <w:r w:rsidRPr="003617E2">
        <w:rPr>
          <w:rFonts w:ascii="Arial" w:hAnsi="Arial" w:cs="Arial"/>
          <w:i/>
          <w:iCs/>
        </w:rPr>
        <w:t>.</w:t>
      </w:r>
    </w:p>
    <w:p w14:paraId="1C558B99" w14:textId="77777777" w:rsidR="001F4EAB" w:rsidRPr="003617E2" w:rsidRDefault="001F4EAB" w:rsidP="001F4EAB">
      <w:pPr>
        <w:rPr>
          <w:rFonts w:ascii="Arial" w:hAnsi="Arial" w:cs="Arial"/>
        </w:rPr>
      </w:pPr>
    </w:p>
    <w:p w14:paraId="18D9302C" w14:textId="77777777" w:rsidR="001F4EAB" w:rsidRPr="003617E2" w:rsidRDefault="001F4EAB" w:rsidP="001F4EAB">
      <w:pPr>
        <w:rPr>
          <w:rFonts w:ascii="Arial" w:hAnsi="Arial" w:cs="Arial"/>
        </w:rPr>
      </w:pPr>
      <w:r w:rsidRPr="003617E2">
        <w:rPr>
          <w:rFonts w:ascii="Arial" w:hAnsi="Arial" w:cs="Arial"/>
        </w:rPr>
        <w:t xml:space="preserve">Jens: </w:t>
      </w:r>
      <w:r>
        <w:rPr>
          <w:rFonts w:ascii="Arial" w:hAnsi="Arial" w:cs="Arial"/>
        </w:rPr>
        <w:t>Krass, das tut aber ganz schön weh an den Handgelenken.</w:t>
      </w:r>
    </w:p>
    <w:p w14:paraId="5F19B550" w14:textId="77777777" w:rsidR="001F4EAB" w:rsidRPr="003617E2" w:rsidRDefault="001F4EAB" w:rsidP="001F4EAB">
      <w:pPr>
        <w:rPr>
          <w:rFonts w:ascii="Arial" w:hAnsi="Arial" w:cs="Arial"/>
        </w:rPr>
      </w:pPr>
    </w:p>
    <w:p w14:paraId="784DBA24" w14:textId="77777777" w:rsidR="001F4EAB" w:rsidRPr="003617E2" w:rsidRDefault="001F4EAB" w:rsidP="001F4EAB">
      <w:pPr>
        <w:rPr>
          <w:rFonts w:ascii="Arial" w:hAnsi="Arial" w:cs="Arial"/>
        </w:rPr>
      </w:pPr>
      <w:r w:rsidRPr="003617E2">
        <w:rPr>
          <w:rFonts w:ascii="Arial" w:hAnsi="Arial" w:cs="Arial"/>
        </w:rPr>
        <w:t xml:space="preserve">Pfarrer: </w:t>
      </w:r>
      <w:r>
        <w:rPr>
          <w:rFonts w:ascii="Arial" w:hAnsi="Arial" w:cs="Arial"/>
        </w:rPr>
        <w:t xml:space="preserve">Dann binde ich dich wohl besser los, was? </w:t>
      </w:r>
      <w:r w:rsidRPr="00317862">
        <w:rPr>
          <w:rFonts w:ascii="Arial" w:hAnsi="Arial" w:cs="Arial"/>
          <w:i/>
        </w:rPr>
        <w:t>(bindet Jens los)</w:t>
      </w:r>
    </w:p>
    <w:p w14:paraId="58EAEF7D" w14:textId="77777777" w:rsidR="001F4EAB" w:rsidRPr="003617E2" w:rsidRDefault="001F4EAB" w:rsidP="001F4EAB">
      <w:pPr>
        <w:rPr>
          <w:rFonts w:ascii="Arial" w:hAnsi="Arial" w:cs="Arial"/>
        </w:rPr>
      </w:pPr>
    </w:p>
    <w:p w14:paraId="47F2645A" w14:textId="40F3DDC9" w:rsidR="001F4EAB" w:rsidRPr="003617E2" w:rsidRDefault="001F4EAB" w:rsidP="001F4EAB">
      <w:pPr>
        <w:rPr>
          <w:rFonts w:ascii="Arial" w:hAnsi="Arial" w:cs="Arial"/>
        </w:rPr>
      </w:pPr>
      <w:r w:rsidRPr="003617E2">
        <w:rPr>
          <w:rFonts w:ascii="Arial" w:hAnsi="Arial" w:cs="Arial"/>
        </w:rPr>
        <w:t xml:space="preserve">Jens: </w:t>
      </w:r>
      <w:r>
        <w:rPr>
          <w:rFonts w:ascii="Arial" w:hAnsi="Arial" w:cs="Arial"/>
        </w:rPr>
        <w:t xml:space="preserve">War aber gut, </w:t>
      </w:r>
      <w:r w:rsidR="00ED415E">
        <w:rPr>
          <w:rFonts w:ascii="Arial" w:hAnsi="Arial" w:cs="Arial"/>
        </w:rPr>
        <w:t>einen</w:t>
      </w:r>
      <w:r>
        <w:rPr>
          <w:rFonts w:ascii="Arial" w:hAnsi="Arial" w:cs="Arial"/>
        </w:rPr>
        <w:t xml:space="preserve"> Gefangene</w:t>
      </w:r>
      <w:r w:rsidR="00ED415E">
        <w:rPr>
          <w:rFonts w:ascii="Arial" w:hAnsi="Arial" w:cs="Arial"/>
        </w:rPr>
        <w:t>n</w:t>
      </w:r>
      <w:r>
        <w:rPr>
          <w:rFonts w:ascii="Arial" w:hAnsi="Arial" w:cs="Arial"/>
        </w:rPr>
        <w:t xml:space="preserve"> zu </w:t>
      </w:r>
      <w:r w:rsidR="00ED415E">
        <w:rPr>
          <w:rFonts w:ascii="Arial" w:hAnsi="Arial" w:cs="Arial"/>
        </w:rPr>
        <w:t>spielen</w:t>
      </w:r>
      <w:r>
        <w:rPr>
          <w:rFonts w:ascii="Arial" w:hAnsi="Arial" w:cs="Arial"/>
        </w:rPr>
        <w:t>. Jetzt weiß ich wenigstens ein bisschen, wie es sich anfühlt. Und wie war das dann für Jesus vor dem Gericht?</w:t>
      </w:r>
    </w:p>
    <w:p w14:paraId="3900B7A6" w14:textId="77777777" w:rsidR="001F4EAB" w:rsidRPr="003617E2" w:rsidRDefault="001F4EAB" w:rsidP="001F4EAB">
      <w:pPr>
        <w:rPr>
          <w:rFonts w:ascii="Arial" w:hAnsi="Arial" w:cs="Arial"/>
        </w:rPr>
      </w:pPr>
    </w:p>
    <w:p w14:paraId="34816BC3" w14:textId="4770B0B9" w:rsidR="001F4EAB" w:rsidRPr="003617E2" w:rsidRDefault="001F4EAB" w:rsidP="001F4EAB">
      <w:pPr>
        <w:rPr>
          <w:rFonts w:ascii="Arial" w:hAnsi="Arial" w:cs="Arial"/>
        </w:rPr>
      </w:pPr>
      <w:r w:rsidRPr="003617E2">
        <w:rPr>
          <w:rFonts w:ascii="Arial" w:hAnsi="Arial" w:cs="Arial"/>
        </w:rPr>
        <w:t xml:space="preserve">Pfarrer: </w:t>
      </w:r>
      <w:r>
        <w:rPr>
          <w:rFonts w:ascii="Arial" w:hAnsi="Arial" w:cs="Arial"/>
        </w:rPr>
        <w:t>Du meinst den Hohen Rat? Und dann vor dem römischen Statthalter Pilatus? Das erzähle ich dir gerne.</w:t>
      </w:r>
    </w:p>
    <w:p w14:paraId="640FE11E" w14:textId="77777777" w:rsidR="001F4EAB" w:rsidRPr="003617E2" w:rsidRDefault="001F4EAB" w:rsidP="001F4EAB">
      <w:pPr>
        <w:rPr>
          <w:rFonts w:ascii="Arial" w:hAnsi="Arial" w:cs="Arial"/>
        </w:rPr>
      </w:pPr>
    </w:p>
    <w:p w14:paraId="503C2E77" w14:textId="77777777" w:rsidR="001F4EAB" w:rsidRPr="00EF4822" w:rsidRDefault="001F4EAB" w:rsidP="001F4EAB">
      <w:pPr>
        <w:rPr>
          <w:rFonts w:ascii="Arial" w:hAnsi="Arial" w:cs="Arial"/>
          <w:color w:val="FF6600"/>
          <w:szCs w:val="24"/>
        </w:rPr>
      </w:pPr>
      <w:r>
        <w:rPr>
          <w:rFonts w:ascii="Arial" w:hAnsi="Arial" w:cs="Arial"/>
          <w:color w:val="FF6600"/>
          <w:szCs w:val="24"/>
        </w:rPr>
        <w:t>Erzählung „Pfarrer Schmitt erzählt“ aus Fix und Fertig 4 „Das Urteil“</w:t>
      </w:r>
    </w:p>
    <w:p w14:paraId="2FCF5AA8" w14:textId="77777777" w:rsidR="001F4EAB" w:rsidRPr="007831E0" w:rsidRDefault="001F4EAB" w:rsidP="001F4EAB">
      <w:pPr>
        <w:rPr>
          <w:rFonts w:ascii="Arial" w:hAnsi="Arial" w:cs="Arial"/>
          <w:szCs w:val="24"/>
        </w:rPr>
      </w:pPr>
    </w:p>
    <w:p w14:paraId="40D5A730" w14:textId="77777777" w:rsidR="001F4EAB" w:rsidRDefault="001F4EAB" w:rsidP="001F4EAB">
      <w:pPr>
        <w:rPr>
          <w:rFonts w:ascii="Arial" w:hAnsi="Arial" w:cs="Arial"/>
          <w:szCs w:val="24"/>
        </w:rPr>
      </w:pPr>
    </w:p>
    <w:p w14:paraId="3643FBC0" w14:textId="77777777" w:rsidR="00E976A0" w:rsidRPr="007831E0" w:rsidRDefault="00E976A0" w:rsidP="001F4EAB">
      <w:pPr>
        <w:rPr>
          <w:rFonts w:ascii="Arial" w:hAnsi="Arial" w:cs="Arial"/>
          <w:szCs w:val="24"/>
        </w:rPr>
      </w:pPr>
    </w:p>
    <w:p w14:paraId="2796B8C5" w14:textId="691DB81C" w:rsidR="001F4EAB" w:rsidRPr="00E976A0" w:rsidRDefault="001F4EAB" w:rsidP="001F4EAB">
      <w:pPr>
        <w:rPr>
          <w:rFonts w:ascii="Arial" w:hAnsi="Arial" w:cs="Arial"/>
          <w:b/>
          <w:szCs w:val="24"/>
        </w:rPr>
      </w:pPr>
      <w:r>
        <w:rPr>
          <w:rFonts w:ascii="Arial" w:hAnsi="Arial" w:cs="Arial"/>
          <w:b/>
          <w:szCs w:val="24"/>
        </w:rPr>
        <w:t xml:space="preserve">4. </w:t>
      </w:r>
      <w:r w:rsidRPr="00353F49">
        <w:rPr>
          <w:rFonts w:ascii="Arial" w:hAnsi="Arial" w:cs="Arial"/>
          <w:b/>
          <w:szCs w:val="24"/>
        </w:rPr>
        <w:t>Rahmengeschichte Teil 2</w:t>
      </w:r>
    </w:p>
    <w:p w14:paraId="5C3B201A" w14:textId="77777777" w:rsidR="001F4EAB" w:rsidRPr="003617E2" w:rsidRDefault="001F4EAB" w:rsidP="001F4EAB">
      <w:pPr>
        <w:rPr>
          <w:rFonts w:ascii="Arial" w:hAnsi="Arial" w:cs="Arial"/>
        </w:rPr>
      </w:pPr>
    </w:p>
    <w:p w14:paraId="634B6AAC" w14:textId="66904AC6" w:rsidR="001F4EAB" w:rsidRPr="003617E2" w:rsidRDefault="001F4EAB" w:rsidP="001F4EAB">
      <w:pPr>
        <w:rPr>
          <w:rFonts w:ascii="Arial" w:hAnsi="Arial" w:cs="Arial"/>
        </w:rPr>
      </w:pPr>
      <w:r w:rsidRPr="003617E2">
        <w:rPr>
          <w:rFonts w:ascii="Arial" w:hAnsi="Arial" w:cs="Arial"/>
        </w:rPr>
        <w:t>Jens: Warum ha</w:t>
      </w:r>
      <w:r>
        <w:rPr>
          <w:rFonts w:ascii="Arial" w:hAnsi="Arial" w:cs="Arial"/>
        </w:rPr>
        <w:t xml:space="preserve">t </w:t>
      </w:r>
      <w:r w:rsidRPr="003617E2">
        <w:rPr>
          <w:rFonts w:ascii="Arial" w:hAnsi="Arial" w:cs="Arial"/>
        </w:rPr>
        <w:t>d</w:t>
      </w:r>
      <w:r>
        <w:rPr>
          <w:rFonts w:ascii="Arial" w:hAnsi="Arial" w:cs="Arial"/>
        </w:rPr>
        <w:t xml:space="preserve">er Hohe Rat </w:t>
      </w:r>
      <w:r w:rsidRPr="003617E2">
        <w:rPr>
          <w:rFonts w:ascii="Arial" w:hAnsi="Arial" w:cs="Arial"/>
        </w:rPr>
        <w:t>etwas gegen Jesus? Er hat ihnen doch gar nichts getan? Er ist gut zu den Menschen, heilt sie und erzählt ihnen von Gott.</w:t>
      </w:r>
    </w:p>
    <w:p w14:paraId="5F483188" w14:textId="77777777" w:rsidR="001F4EAB" w:rsidRPr="003617E2" w:rsidRDefault="001F4EAB" w:rsidP="001F4EAB">
      <w:pPr>
        <w:rPr>
          <w:rFonts w:ascii="Arial" w:hAnsi="Arial" w:cs="Arial"/>
        </w:rPr>
      </w:pPr>
    </w:p>
    <w:p w14:paraId="6FA12192" w14:textId="77777777" w:rsidR="001F4EAB" w:rsidRPr="003617E2" w:rsidRDefault="001F4EAB" w:rsidP="001F4EAB">
      <w:pPr>
        <w:rPr>
          <w:rFonts w:ascii="Arial" w:hAnsi="Arial" w:cs="Arial"/>
        </w:rPr>
      </w:pPr>
      <w:r w:rsidRPr="003617E2">
        <w:rPr>
          <w:rFonts w:ascii="Arial" w:hAnsi="Arial" w:cs="Arial"/>
        </w:rPr>
        <w:t xml:space="preserve">Pfarrer: Ja, das stimmt. Aber er erzählt von einem liebenden Gott und legt Geschichten anders aus, als es die </w:t>
      </w:r>
      <w:r>
        <w:rPr>
          <w:rFonts w:ascii="Arial" w:hAnsi="Arial" w:cs="Arial"/>
        </w:rPr>
        <w:t xml:space="preserve">Leute vom Hohen Rat </w:t>
      </w:r>
      <w:r w:rsidRPr="003617E2">
        <w:rPr>
          <w:rFonts w:ascii="Arial" w:hAnsi="Arial" w:cs="Arial"/>
        </w:rPr>
        <w:t>tun. Und die Menschen, die ihm folgen</w:t>
      </w:r>
      <w:r>
        <w:rPr>
          <w:rFonts w:ascii="Arial" w:hAnsi="Arial" w:cs="Arial"/>
        </w:rPr>
        <w:t>,</w:t>
      </w:r>
      <w:r w:rsidRPr="003617E2">
        <w:rPr>
          <w:rFonts w:ascii="Arial" w:hAnsi="Arial" w:cs="Arial"/>
        </w:rPr>
        <w:t xml:space="preserve"> halten ihn für Gottes Sohn. Das ist für </w:t>
      </w:r>
      <w:r>
        <w:rPr>
          <w:rFonts w:ascii="Arial" w:hAnsi="Arial" w:cs="Arial"/>
        </w:rPr>
        <w:t>den Hohen Rat</w:t>
      </w:r>
      <w:r w:rsidRPr="003617E2">
        <w:rPr>
          <w:rFonts w:ascii="Arial" w:hAnsi="Arial" w:cs="Arial"/>
        </w:rPr>
        <w:t xml:space="preserve"> Gotteslästerung. Das darf man nach ihrer Vorstellung nicht.</w:t>
      </w:r>
    </w:p>
    <w:p w14:paraId="1391BED9" w14:textId="77777777" w:rsidR="001F4EAB" w:rsidRPr="003617E2" w:rsidRDefault="001F4EAB" w:rsidP="001F4EAB">
      <w:pPr>
        <w:rPr>
          <w:rFonts w:ascii="Arial" w:hAnsi="Arial" w:cs="Arial"/>
        </w:rPr>
      </w:pPr>
    </w:p>
    <w:p w14:paraId="59535862" w14:textId="7CB6F127" w:rsidR="001F4EAB" w:rsidRPr="003617E2" w:rsidRDefault="001F4EAB" w:rsidP="001F4EAB">
      <w:pPr>
        <w:rPr>
          <w:rFonts w:ascii="Arial" w:hAnsi="Arial" w:cs="Arial"/>
        </w:rPr>
      </w:pPr>
      <w:r w:rsidRPr="003617E2">
        <w:rPr>
          <w:rFonts w:ascii="Arial" w:hAnsi="Arial" w:cs="Arial"/>
        </w:rPr>
        <w:t xml:space="preserve">Jens: Aber sagt </w:t>
      </w:r>
      <w:r w:rsidR="006E16B9">
        <w:rPr>
          <w:rFonts w:ascii="Arial" w:hAnsi="Arial" w:cs="Arial"/>
        </w:rPr>
        <w:t>Jesus</w:t>
      </w:r>
      <w:r w:rsidRPr="003617E2">
        <w:rPr>
          <w:rFonts w:ascii="Arial" w:hAnsi="Arial" w:cs="Arial"/>
        </w:rPr>
        <w:t xml:space="preserve"> das über sich selbst?</w:t>
      </w:r>
    </w:p>
    <w:p w14:paraId="6D72815D" w14:textId="77777777" w:rsidR="001F4EAB" w:rsidRPr="003617E2" w:rsidRDefault="001F4EAB" w:rsidP="001F4EAB">
      <w:pPr>
        <w:rPr>
          <w:rFonts w:ascii="Arial" w:hAnsi="Arial" w:cs="Arial"/>
        </w:rPr>
      </w:pPr>
    </w:p>
    <w:p w14:paraId="5CD9BDDA" w14:textId="57BB94B0" w:rsidR="001F4EAB" w:rsidRDefault="001F4EAB" w:rsidP="001F4EAB">
      <w:pPr>
        <w:rPr>
          <w:rFonts w:ascii="Arial" w:hAnsi="Arial" w:cs="Arial"/>
        </w:rPr>
      </w:pPr>
      <w:r w:rsidRPr="003617E2">
        <w:rPr>
          <w:rFonts w:ascii="Arial" w:hAnsi="Arial" w:cs="Arial"/>
        </w:rPr>
        <w:t>Pfarrer: Nein, andere sagen es über ihn. Aber d</w:t>
      </w:r>
      <w:r>
        <w:rPr>
          <w:rFonts w:ascii="Arial" w:hAnsi="Arial" w:cs="Arial"/>
        </w:rPr>
        <w:t>er Hohe Rat</w:t>
      </w:r>
      <w:r w:rsidRPr="003617E2">
        <w:rPr>
          <w:rFonts w:ascii="Arial" w:hAnsi="Arial" w:cs="Arial"/>
        </w:rPr>
        <w:t xml:space="preserve"> </w:t>
      </w:r>
      <w:r>
        <w:rPr>
          <w:rFonts w:ascii="Arial" w:hAnsi="Arial" w:cs="Arial"/>
        </w:rPr>
        <w:t>meint</w:t>
      </w:r>
      <w:r w:rsidRPr="003617E2">
        <w:rPr>
          <w:rFonts w:ascii="Arial" w:hAnsi="Arial" w:cs="Arial"/>
        </w:rPr>
        <w:t xml:space="preserve">, dass er das Volk aufwiegelt und anstachelt. Dass er unbequeme Ideen verbreitet und die Machtverhältnisse stört. Er </w:t>
      </w:r>
      <w:r w:rsidR="006E16B9">
        <w:rPr>
          <w:rFonts w:ascii="Arial" w:hAnsi="Arial" w:cs="Arial"/>
        </w:rPr>
        <w:t>schenkt</w:t>
      </w:r>
      <w:r w:rsidRPr="003617E2">
        <w:rPr>
          <w:rFonts w:ascii="Arial" w:hAnsi="Arial" w:cs="Arial"/>
        </w:rPr>
        <w:t xml:space="preserve"> </w:t>
      </w:r>
      <w:r>
        <w:rPr>
          <w:rFonts w:ascii="Arial" w:hAnsi="Arial" w:cs="Arial"/>
        </w:rPr>
        <w:t>z.</w:t>
      </w:r>
      <w:r w:rsidR="006E16B9">
        <w:rPr>
          <w:rFonts w:ascii="Arial" w:hAnsi="Arial" w:cs="Arial"/>
        </w:rPr>
        <w:t xml:space="preserve"> </w:t>
      </w:r>
      <w:r>
        <w:rPr>
          <w:rFonts w:ascii="Arial" w:hAnsi="Arial" w:cs="Arial"/>
        </w:rPr>
        <w:t xml:space="preserve">B. </w:t>
      </w:r>
      <w:r w:rsidRPr="003617E2">
        <w:rPr>
          <w:rFonts w:ascii="Arial" w:hAnsi="Arial" w:cs="Arial"/>
        </w:rPr>
        <w:t xml:space="preserve">Frauen und Kindern Gehör. </w:t>
      </w:r>
      <w:r>
        <w:rPr>
          <w:rFonts w:ascii="Arial" w:hAnsi="Arial" w:cs="Arial"/>
        </w:rPr>
        <w:t xml:space="preserve">Das ist nicht üblich. </w:t>
      </w:r>
      <w:r w:rsidRPr="003617E2">
        <w:rPr>
          <w:rFonts w:ascii="Arial" w:hAnsi="Arial" w:cs="Arial"/>
        </w:rPr>
        <w:t xml:space="preserve">Und </w:t>
      </w:r>
      <w:r>
        <w:rPr>
          <w:rFonts w:ascii="Arial" w:hAnsi="Arial" w:cs="Arial"/>
        </w:rPr>
        <w:t xml:space="preserve">er </w:t>
      </w:r>
      <w:r w:rsidRPr="003617E2">
        <w:rPr>
          <w:rFonts w:ascii="Arial" w:hAnsi="Arial" w:cs="Arial"/>
        </w:rPr>
        <w:t>gibt sich mit dem Abschaum</w:t>
      </w:r>
      <w:r w:rsidR="006E16B9">
        <w:rPr>
          <w:rFonts w:ascii="Arial" w:hAnsi="Arial" w:cs="Arial"/>
        </w:rPr>
        <w:t xml:space="preserve"> ab</w:t>
      </w:r>
      <w:r w:rsidRPr="003617E2">
        <w:rPr>
          <w:rFonts w:ascii="Arial" w:hAnsi="Arial" w:cs="Arial"/>
        </w:rPr>
        <w:t xml:space="preserve">, den Kranken und Gaunern. Für </w:t>
      </w:r>
      <w:r>
        <w:rPr>
          <w:rFonts w:ascii="Arial" w:hAnsi="Arial" w:cs="Arial"/>
        </w:rPr>
        <w:t xml:space="preserve">den Hohen Rat ist klar, dass er weg muss. </w:t>
      </w:r>
      <w:r w:rsidRPr="003617E2">
        <w:rPr>
          <w:rFonts w:ascii="Arial" w:hAnsi="Arial" w:cs="Arial"/>
        </w:rPr>
        <w:t>Das ist eine politische Intrige.</w:t>
      </w:r>
    </w:p>
    <w:p w14:paraId="285531C8" w14:textId="77777777" w:rsidR="001F4EAB" w:rsidRDefault="001F4EAB" w:rsidP="001F4EAB">
      <w:pPr>
        <w:rPr>
          <w:rFonts w:ascii="Arial" w:hAnsi="Arial" w:cs="Arial"/>
        </w:rPr>
      </w:pPr>
    </w:p>
    <w:p w14:paraId="67639A79" w14:textId="14D333D2" w:rsidR="001F4EAB" w:rsidRDefault="001F4EAB" w:rsidP="001F4EAB">
      <w:pPr>
        <w:rPr>
          <w:rFonts w:ascii="Arial" w:hAnsi="Arial" w:cs="Arial"/>
        </w:rPr>
      </w:pPr>
      <w:r>
        <w:rPr>
          <w:rFonts w:ascii="Arial" w:hAnsi="Arial" w:cs="Arial"/>
        </w:rPr>
        <w:t xml:space="preserve">Jens: </w:t>
      </w:r>
      <w:r w:rsidR="006E16B9">
        <w:rPr>
          <w:rFonts w:ascii="Arial" w:hAnsi="Arial" w:cs="Arial"/>
        </w:rPr>
        <w:t>U</w:t>
      </w:r>
      <w:r>
        <w:rPr>
          <w:rFonts w:ascii="Arial" w:hAnsi="Arial" w:cs="Arial"/>
        </w:rPr>
        <w:t>nd warum hat er sich nicht selber befreit, wo er doch Gottes Sohn ist?</w:t>
      </w:r>
    </w:p>
    <w:p w14:paraId="732A0578" w14:textId="77777777" w:rsidR="001F4EAB" w:rsidRDefault="001F4EAB" w:rsidP="001F4EAB">
      <w:pPr>
        <w:rPr>
          <w:rFonts w:ascii="Arial" w:hAnsi="Arial" w:cs="Arial"/>
        </w:rPr>
      </w:pPr>
    </w:p>
    <w:p w14:paraId="2E20D3EA" w14:textId="77777777" w:rsidR="001F4EAB" w:rsidRPr="003617E2" w:rsidRDefault="001F4EAB" w:rsidP="001F4EAB">
      <w:pPr>
        <w:rPr>
          <w:rFonts w:ascii="Arial" w:hAnsi="Arial" w:cs="Arial"/>
        </w:rPr>
      </w:pPr>
      <w:r>
        <w:rPr>
          <w:rFonts w:ascii="Arial" w:hAnsi="Arial" w:cs="Arial"/>
        </w:rPr>
        <w:t>Pfarrer: Du stellst gute Fragen. Das hätte er natürlich tun können. Aber Gottes Plan sah anders aus. Jesus sollte sterben. Damit hat er uns den Weg frei gemacht zu Gott.</w:t>
      </w:r>
    </w:p>
    <w:p w14:paraId="3C6E93A5" w14:textId="77777777" w:rsidR="001F4EAB" w:rsidRPr="003617E2" w:rsidRDefault="001F4EAB" w:rsidP="001F4EAB">
      <w:pPr>
        <w:rPr>
          <w:rFonts w:ascii="Arial" w:hAnsi="Arial" w:cs="Arial"/>
        </w:rPr>
      </w:pPr>
    </w:p>
    <w:p w14:paraId="79230066" w14:textId="77777777" w:rsidR="001F4EAB" w:rsidRDefault="001F4EAB" w:rsidP="001F4EAB">
      <w:pPr>
        <w:rPr>
          <w:rFonts w:ascii="Arial" w:hAnsi="Arial" w:cs="Arial"/>
        </w:rPr>
      </w:pPr>
      <w:r w:rsidRPr="003617E2">
        <w:rPr>
          <w:rFonts w:ascii="Arial" w:hAnsi="Arial" w:cs="Arial"/>
        </w:rPr>
        <w:t xml:space="preserve">Jens: </w:t>
      </w:r>
      <w:r>
        <w:rPr>
          <w:rFonts w:ascii="Arial" w:hAnsi="Arial" w:cs="Arial"/>
        </w:rPr>
        <w:t>Jesus ist ein Weg-Freimacher?</w:t>
      </w:r>
    </w:p>
    <w:p w14:paraId="4ED332A1" w14:textId="77777777" w:rsidR="001F4EAB" w:rsidRDefault="001F4EAB" w:rsidP="001F4EAB">
      <w:pPr>
        <w:rPr>
          <w:rFonts w:ascii="Arial" w:hAnsi="Arial" w:cs="Arial"/>
        </w:rPr>
      </w:pPr>
    </w:p>
    <w:p w14:paraId="174A21C8" w14:textId="77777777" w:rsidR="001F4EAB" w:rsidRDefault="001F4EAB" w:rsidP="001F4EAB">
      <w:pPr>
        <w:rPr>
          <w:rFonts w:ascii="Arial" w:hAnsi="Arial" w:cs="Arial"/>
        </w:rPr>
      </w:pPr>
      <w:r>
        <w:rPr>
          <w:rFonts w:ascii="Arial" w:hAnsi="Arial" w:cs="Arial"/>
        </w:rPr>
        <w:t>Pfarrer: Er ist ein Befreier.</w:t>
      </w:r>
    </w:p>
    <w:p w14:paraId="11FEC096" w14:textId="77777777" w:rsidR="001F4EAB" w:rsidRDefault="001F4EAB" w:rsidP="001F4EAB">
      <w:pPr>
        <w:rPr>
          <w:rFonts w:ascii="Arial" w:hAnsi="Arial" w:cs="Arial"/>
        </w:rPr>
      </w:pPr>
    </w:p>
    <w:p w14:paraId="752F068B" w14:textId="77777777" w:rsidR="001F4EAB" w:rsidRDefault="001F4EAB" w:rsidP="001F4EAB">
      <w:pPr>
        <w:rPr>
          <w:rFonts w:ascii="Arial" w:hAnsi="Arial" w:cs="Arial"/>
        </w:rPr>
      </w:pPr>
      <w:r>
        <w:rPr>
          <w:rFonts w:ascii="Arial" w:hAnsi="Arial" w:cs="Arial"/>
        </w:rPr>
        <w:t>Jens: (</w:t>
      </w:r>
      <w:r w:rsidRPr="00C90801">
        <w:rPr>
          <w:rFonts w:ascii="Arial" w:hAnsi="Arial" w:cs="Arial"/>
          <w:i/>
        </w:rPr>
        <w:t>kapiert nicht so recht</w:t>
      </w:r>
      <w:r>
        <w:rPr>
          <w:rFonts w:ascii="Arial" w:hAnsi="Arial" w:cs="Arial"/>
        </w:rPr>
        <w:t>) Aha. Aber spielen soll ich einen Gefangenen, der verurteilt wird.</w:t>
      </w:r>
    </w:p>
    <w:p w14:paraId="281AEA59" w14:textId="77777777" w:rsidR="001F4EAB" w:rsidRDefault="001F4EAB" w:rsidP="001F4EAB">
      <w:pPr>
        <w:rPr>
          <w:rFonts w:ascii="Arial" w:hAnsi="Arial" w:cs="Arial"/>
        </w:rPr>
      </w:pPr>
    </w:p>
    <w:p w14:paraId="2B9D28E2" w14:textId="77777777" w:rsidR="001F4EAB" w:rsidRDefault="001F4EAB" w:rsidP="001F4EAB">
      <w:pPr>
        <w:rPr>
          <w:rFonts w:ascii="Arial" w:hAnsi="Arial" w:cs="Arial"/>
        </w:rPr>
      </w:pPr>
      <w:r>
        <w:rPr>
          <w:rFonts w:ascii="Arial" w:hAnsi="Arial" w:cs="Arial"/>
        </w:rPr>
        <w:t>Pfarrer: Genau.</w:t>
      </w:r>
    </w:p>
    <w:p w14:paraId="473623B1" w14:textId="77777777" w:rsidR="001F4EAB" w:rsidRDefault="001F4EAB" w:rsidP="001F4EAB">
      <w:pPr>
        <w:rPr>
          <w:rFonts w:ascii="Arial" w:hAnsi="Arial" w:cs="Arial"/>
        </w:rPr>
      </w:pPr>
    </w:p>
    <w:p w14:paraId="030422FC" w14:textId="2A79CF80" w:rsidR="001F4EAB" w:rsidRPr="003617E2" w:rsidRDefault="001F4EAB" w:rsidP="001F4EAB">
      <w:pPr>
        <w:rPr>
          <w:rFonts w:ascii="Arial" w:hAnsi="Arial" w:cs="Arial"/>
        </w:rPr>
      </w:pPr>
      <w:r>
        <w:rPr>
          <w:rFonts w:ascii="Arial" w:hAnsi="Arial" w:cs="Arial"/>
        </w:rPr>
        <w:t>Jens:</w:t>
      </w:r>
      <w:r w:rsidRPr="003617E2">
        <w:rPr>
          <w:rFonts w:ascii="Arial" w:hAnsi="Arial" w:cs="Arial"/>
        </w:rPr>
        <w:t xml:space="preserve"> So </w:t>
      </w:r>
      <w:proofErr w:type="spellStart"/>
      <w:r w:rsidRPr="003617E2">
        <w:rPr>
          <w:rFonts w:ascii="Arial" w:hAnsi="Arial" w:cs="Arial"/>
        </w:rPr>
        <w:t>so</w:t>
      </w:r>
      <w:proofErr w:type="spellEnd"/>
      <w:r w:rsidR="006E16B9">
        <w:rPr>
          <w:rFonts w:ascii="Arial" w:hAnsi="Arial" w:cs="Arial"/>
        </w:rPr>
        <w:t xml:space="preserve"> </w:t>
      </w:r>
      <w:r w:rsidRPr="003617E2">
        <w:rPr>
          <w:rFonts w:ascii="Arial" w:hAnsi="Arial" w:cs="Arial"/>
        </w:rPr>
        <w:t xml:space="preserve">… </w:t>
      </w:r>
      <w:r w:rsidR="006E16B9">
        <w:rPr>
          <w:rFonts w:ascii="Arial" w:hAnsi="Arial" w:cs="Arial"/>
        </w:rPr>
        <w:t>i</w:t>
      </w:r>
      <w:r w:rsidRPr="003617E2">
        <w:rPr>
          <w:rFonts w:ascii="Arial" w:hAnsi="Arial" w:cs="Arial"/>
        </w:rPr>
        <w:t>ch glaube</w:t>
      </w:r>
      <w:r w:rsidR="006E16B9">
        <w:rPr>
          <w:rFonts w:ascii="Arial" w:hAnsi="Arial" w:cs="Arial"/>
        </w:rPr>
        <w:t>,</w:t>
      </w:r>
      <w:r w:rsidRPr="003617E2">
        <w:rPr>
          <w:rFonts w:ascii="Arial" w:hAnsi="Arial" w:cs="Arial"/>
        </w:rPr>
        <w:t xml:space="preserve"> heute </w:t>
      </w:r>
      <w:r w:rsidR="006E16B9">
        <w:rPr>
          <w:rFonts w:ascii="Arial" w:hAnsi="Arial" w:cs="Arial"/>
        </w:rPr>
        <w:t>nehme ich einiges zum Nachdenken</w:t>
      </w:r>
      <w:r w:rsidRPr="003617E2">
        <w:rPr>
          <w:rFonts w:ascii="Arial" w:hAnsi="Arial" w:cs="Arial"/>
        </w:rPr>
        <w:t xml:space="preserve"> mit nach Hause.</w:t>
      </w:r>
    </w:p>
    <w:p w14:paraId="50BEBD51" w14:textId="77777777" w:rsidR="001F4EAB" w:rsidRDefault="001F4EAB" w:rsidP="001F4EAB"/>
    <w:p w14:paraId="4071A6DE" w14:textId="77777777" w:rsidR="001F4EAB" w:rsidRDefault="001F4EAB" w:rsidP="001F4EAB"/>
    <w:p w14:paraId="631B6657" w14:textId="77777777" w:rsidR="001F4EAB" w:rsidRDefault="001F4EAB" w:rsidP="001F4EAB"/>
    <w:p w14:paraId="2D3213B0" w14:textId="77777777" w:rsidR="001F4EAB" w:rsidRDefault="001F4EAB" w:rsidP="001F4EAB"/>
    <w:p w14:paraId="752A18FB" w14:textId="77777777" w:rsidR="001F4EAB" w:rsidRDefault="001F4EAB" w:rsidP="001F4EAB"/>
    <w:p w14:paraId="6B0D516A" w14:textId="77777777" w:rsidR="001F4EAB" w:rsidRDefault="001F4EAB" w:rsidP="001F4EAB"/>
    <w:p w14:paraId="78F92FA3" w14:textId="77777777" w:rsidR="001F4EAB" w:rsidRDefault="001F4EAB" w:rsidP="001F4EAB">
      <w:pPr>
        <w:rPr>
          <w:rFonts w:ascii="Arial" w:hAnsi="Arial" w:cs="Arial"/>
          <w:b/>
          <w:bCs/>
          <w:sz w:val="28"/>
          <w:szCs w:val="28"/>
        </w:rPr>
      </w:pPr>
    </w:p>
    <w:p w14:paraId="0AA58238" w14:textId="77777777" w:rsidR="001F4EAB" w:rsidRDefault="001F4EAB" w:rsidP="001F4EAB">
      <w:pPr>
        <w:rPr>
          <w:rFonts w:ascii="Arial" w:hAnsi="Arial" w:cs="Arial"/>
          <w:szCs w:val="24"/>
        </w:rPr>
      </w:pPr>
    </w:p>
    <w:p w14:paraId="342CEF53" w14:textId="77777777" w:rsidR="00E976A0" w:rsidRDefault="00E976A0" w:rsidP="001F4EAB">
      <w:pPr>
        <w:rPr>
          <w:rFonts w:ascii="Arial" w:hAnsi="Arial" w:cs="Arial"/>
          <w:szCs w:val="24"/>
        </w:rPr>
      </w:pPr>
    </w:p>
    <w:p w14:paraId="3AE6253C" w14:textId="77777777" w:rsidR="00E976A0" w:rsidRDefault="00E976A0" w:rsidP="001F4EAB">
      <w:pPr>
        <w:rPr>
          <w:rFonts w:ascii="Arial" w:hAnsi="Arial" w:cs="Arial"/>
          <w:szCs w:val="24"/>
        </w:rPr>
      </w:pPr>
    </w:p>
    <w:p w14:paraId="2A2F3FB9" w14:textId="77777777" w:rsidR="00E976A0" w:rsidRDefault="00E976A0" w:rsidP="001F4EAB">
      <w:pPr>
        <w:rPr>
          <w:rFonts w:ascii="Arial" w:hAnsi="Arial" w:cs="Arial"/>
          <w:szCs w:val="24"/>
        </w:rPr>
      </w:pPr>
    </w:p>
    <w:p w14:paraId="71AC5646" w14:textId="77777777" w:rsidR="00E976A0" w:rsidRDefault="00E976A0" w:rsidP="001F4EAB">
      <w:pPr>
        <w:rPr>
          <w:rFonts w:ascii="Arial" w:hAnsi="Arial" w:cs="Arial"/>
          <w:szCs w:val="24"/>
        </w:rPr>
      </w:pPr>
    </w:p>
    <w:p w14:paraId="7B76B2DD" w14:textId="77777777" w:rsidR="00E976A0" w:rsidRDefault="00E976A0" w:rsidP="001F4EAB">
      <w:pPr>
        <w:rPr>
          <w:rFonts w:ascii="Arial" w:hAnsi="Arial" w:cs="Arial"/>
          <w:szCs w:val="24"/>
        </w:rPr>
      </w:pPr>
    </w:p>
    <w:p w14:paraId="13B8B6CF" w14:textId="77777777" w:rsidR="00E976A0" w:rsidRDefault="00E976A0" w:rsidP="001F4EAB">
      <w:pPr>
        <w:rPr>
          <w:rFonts w:ascii="Arial" w:hAnsi="Arial" w:cs="Arial"/>
          <w:szCs w:val="24"/>
        </w:rPr>
      </w:pPr>
    </w:p>
    <w:p w14:paraId="3049D3AE" w14:textId="77777777" w:rsidR="00E976A0" w:rsidRDefault="00E976A0" w:rsidP="001F4EAB">
      <w:pPr>
        <w:rPr>
          <w:rFonts w:ascii="Arial" w:hAnsi="Arial" w:cs="Arial"/>
          <w:szCs w:val="24"/>
        </w:rPr>
      </w:pPr>
    </w:p>
    <w:p w14:paraId="1B4A81B2" w14:textId="77777777" w:rsidR="00E976A0" w:rsidRDefault="00E976A0" w:rsidP="001F4EAB">
      <w:pPr>
        <w:rPr>
          <w:rFonts w:ascii="Arial" w:hAnsi="Arial" w:cs="Arial"/>
          <w:szCs w:val="24"/>
        </w:rPr>
      </w:pPr>
    </w:p>
    <w:p w14:paraId="145E4815" w14:textId="77777777" w:rsidR="00E976A0" w:rsidRPr="00EF4822" w:rsidRDefault="00E976A0" w:rsidP="001F4EAB">
      <w:pPr>
        <w:rPr>
          <w:rFonts w:ascii="Arial" w:hAnsi="Arial" w:cs="Arial"/>
          <w:szCs w:val="24"/>
        </w:rPr>
      </w:pPr>
    </w:p>
    <w:p w14:paraId="0A815785" w14:textId="77777777" w:rsidR="001B45C1" w:rsidRDefault="001B45C1" w:rsidP="001F4EAB">
      <w:pPr>
        <w:tabs>
          <w:tab w:val="left" w:pos="2100"/>
        </w:tabs>
      </w:pPr>
    </w:p>
    <w:p w14:paraId="1F072D22" w14:textId="77777777" w:rsidR="001F4EAB" w:rsidRDefault="001F4EAB" w:rsidP="001F4EAB">
      <w:pPr>
        <w:tabs>
          <w:tab w:val="left" w:pos="2100"/>
        </w:tabs>
      </w:pPr>
    </w:p>
    <w:p w14:paraId="715B4472" w14:textId="77777777" w:rsidR="001F4EAB" w:rsidRDefault="001F4EAB" w:rsidP="001F4EAB">
      <w:pPr>
        <w:tabs>
          <w:tab w:val="left" w:pos="2100"/>
        </w:tabs>
      </w:pPr>
    </w:p>
    <w:p w14:paraId="555DB41C" w14:textId="77777777" w:rsidR="001F4EAB" w:rsidRDefault="001F4EAB" w:rsidP="001F4EAB">
      <w:pPr>
        <w:tabs>
          <w:tab w:val="left" w:pos="2100"/>
        </w:tabs>
      </w:pPr>
    </w:p>
    <w:p w14:paraId="06D38931" w14:textId="77777777" w:rsidR="001F4EAB" w:rsidRDefault="001F4EAB" w:rsidP="001F4EAB">
      <w:pPr>
        <w:tabs>
          <w:tab w:val="left" w:pos="2100"/>
        </w:tabs>
      </w:pPr>
    </w:p>
    <w:p w14:paraId="49388F56" w14:textId="77777777" w:rsidR="00E976A0" w:rsidRDefault="00E976A0" w:rsidP="001F4EAB">
      <w:pPr>
        <w:tabs>
          <w:tab w:val="left" w:pos="2100"/>
        </w:tabs>
      </w:pPr>
    </w:p>
    <w:p w14:paraId="7C42C94E" w14:textId="77777777" w:rsidR="001F4EAB" w:rsidRDefault="001F4EAB" w:rsidP="001F4EAB">
      <w:pPr>
        <w:rPr>
          <w:rFonts w:ascii="Arial" w:hAnsi="Arial" w:cs="Arial"/>
          <w:b/>
          <w:bCs/>
          <w:sz w:val="28"/>
          <w:szCs w:val="28"/>
        </w:rPr>
      </w:pPr>
    </w:p>
    <w:p w14:paraId="2931B17E" w14:textId="77777777" w:rsidR="001F4EAB" w:rsidRDefault="001F4EAB" w:rsidP="001F4EAB"/>
    <w:p w14:paraId="727307DC" w14:textId="131997F0" w:rsidR="001F4EAB" w:rsidRPr="00660AC3" w:rsidRDefault="001F4EAB" w:rsidP="001F4EAB">
      <w:pPr>
        <w:rPr>
          <w:rFonts w:ascii="Arial" w:hAnsi="Arial" w:cs="Arial"/>
          <w:b/>
          <w:bCs/>
          <w:sz w:val="28"/>
          <w:szCs w:val="28"/>
        </w:rPr>
      </w:pPr>
      <w:r>
        <w:rPr>
          <w:rFonts w:ascii="Arial" w:hAnsi="Arial" w:cs="Arial"/>
          <w:b/>
          <w:bCs/>
          <w:sz w:val="28"/>
          <w:szCs w:val="28"/>
        </w:rPr>
        <w:lastRenderedPageBreak/>
        <w:t xml:space="preserve">Die </w:t>
      </w:r>
      <w:proofErr w:type="spellStart"/>
      <w:r>
        <w:rPr>
          <w:rFonts w:ascii="Arial" w:hAnsi="Arial" w:cs="Arial"/>
          <w:b/>
          <w:bCs/>
          <w:sz w:val="28"/>
          <w:szCs w:val="28"/>
        </w:rPr>
        <w:t>Emmausjünger</w:t>
      </w:r>
      <w:proofErr w:type="spellEnd"/>
      <w:r w:rsidR="006E16B9">
        <w:rPr>
          <w:rFonts w:ascii="Arial" w:hAnsi="Arial" w:cs="Arial"/>
          <w:b/>
          <w:bCs/>
          <w:sz w:val="28"/>
          <w:szCs w:val="28"/>
        </w:rPr>
        <w:t xml:space="preserve"> </w:t>
      </w:r>
    </w:p>
    <w:p w14:paraId="42018200" w14:textId="77777777" w:rsidR="001F4EAB" w:rsidRDefault="001F4EAB" w:rsidP="001F4EAB">
      <w:pPr>
        <w:rPr>
          <w:rFonts w:ascii="Arial" w:hAnsi="Arial" w:cs="Arial"/>
          <w:b/>
          <w:bCs/>
          <w:szCs w:val="28"/>
        </w:rPr>
      </w:pPr>
    </w:p>
    <w:p w14:paraId="4EE5163C" w14:textId="77777777" w:rsidR="001F4EAB" w:rsidRDefault="001F4EAB" w:rsidP="001F4EAB">
      <w:pPr>
        <w:rPr>
          <w:rFonts w:ascii="Arial" w:hAnsi="Arial" w:cs="Arial"/>
          <w:b/>
          <w:bCs/>
          <w:szCs w:val="28"/>
        </w:rPr>
      </w:pPr>
    </w:p>
    <w:p w14:paraId="4592ECA4" w14:textId="51FA4AE8" w:rsidR="001F4EAB" w:rsidRDefault="00E976A0" w:rsidP="001F4EAB">
      <w:pPr>
        <w:rPr>
          <w:rFonts w:ascii="Arial" w:hAnsi="Arial" w:cs="Arial"/>
          <w:b/>
          <w:bCs/>
          <w:szCs w:val="28"/>
        </w:rPr>
      </w:pPr>
      <w:r>
        <w:rPr>
          <w:rFonts w:ascii="Arial" w:hAnsi="Arial" w:cs="Arial"/>
          <w:b/>
          <w:bCs/>
          <w:szCs w:val="28"/>
        </w:rPr>
        <w:t>6</w:t>
      </w:r>
      <w:r w:rsidR="001F4EAB">
        <w:rPr>
          <w:rFonts w:ascii="Arial" w:hAnsi="Arial" w:cs="Arial"/>
          <w:b/>
          <w:bCs/>
          <w:szCs w:val="28"/>
        </w:rPr>
        <w:t>.</w:t>
      </w:r>
      <w:r w:rsidR="006E16B9">
        <w:rPr>
          <w:rFonts w:ascii="Arial" w:hAnsi="Arial" w:cs="Arial"/>
          <w:b/>
          <w:bCs/>
          <w:szCs w:val="28"/>
        </w:rPr>
        <w:t xml:space="preserve"> </w:t>
      </w:r>
      <w:r w:rsidR="001F4EAB" w:rsidRPr="005771AA">
        <w:rPr>
          <w:rFonts w:ascii="Arial" w:hAnsi="Arial" w:cs="Arial"/>
          <w:b/>
          <w:bCs/>
          <w:szCs w:val="28"/>
        </w:rPr>
        <w:t xml:space="preserve">Rahmengeschichte Teil 1 </w:t>
      </w:r>
    </w:p>
    <w:p w14:paraId="308D182F" w14:textId="77777777" w:rsidR="001F4EAB" w:rsidRDefault="001F4EAB" w:rsidP="001F4EAB">
      <w:pPr>
        <w:rPr>
          <w:rFonts w:ascii="Arial" w:hAnsi="Arial" w:cs="Arial"/>
          <w:b/>
          <w:bCs/>
          <w:szCs w:val="28"/>
        </w:rPr>
      </w:pPr>
    </w:p>
    <w:p w14:paraId="2FE59D4A" w14:textId="77777777" w:rsidR="001F4EAB" w:rsidRDefault="001F4EAB" w:rsidP="001F4EAB">
      <w:pPr>
        <w:rPr>
          <w:rFonts w:ascii="Arial" w:hAnsi="Arial" w:cs="Arial"/>
          <w:i/>
          <w:iCs/>
          <w:szCs w:val="24"/>
        </w:rPr>
      </w:pPr>
      <w:r w:rsidRPr="00EF4822">
        <w:rPr>
          <w:rFonts w:ascii="Arial" w:hAnsi="Arial" w:cs="Arial"/>
          <w:i/>
          <w:iCs/>
          <w:szCs w:val="24"/>
        </w:rPr>
        <w:t xml:space="preserve">Personen: </w:t>
      </w:r>
      <w:r>
        <w:rPr>
          <w:rFonts w:ascii="Arial" w:hAnsi="Arial" w:cs="Arial"/>
          <w:i/>
          <w:iCs/>
          <w:szCs w:val="24"/>
        </w:rPr>
        <w:t>Jens, Pfarrer Schmitt</w:t>
      </w:r>
    </w:p>
    <w:p w14:paraId="16CFEE09" w14:textId="77777777" w:rsidR="001F4EAB" w:rsidRDefault="001F4EAB" w:rsidP="001F4EAB">
      <w:pPr>
        <w:rPr>
          <w:rFonts w:ascii="Arial" w:hAnsi="Arial" w:cs="Arial"/>
        </w:rPr>
      </w:pPr>
    </w:p>
    <w:p w14:paraId="09910BFB" w14:textId="1C855774" w:rsidR="004C336D" w:rsidRPr="004C336D" w:rsidRDefault="004C336D" w:rsidP="001F4EAB">
      <w:pPr>
        <w:rPr>
          <w:rFonts w:ascii="Arial" w:hAnsi="Arial" w:cs="Arial"/>
          <w:b/>
        </w:rPr>
      </w:pPr>
      <w:r w:rsidRPr="004C336D">
        <w:rPr>
          <w:rFonts w:ascii="Arial" w:hAnsi="Arial" w:cs="Arial"/>
          <w:b/>
        </w:rPr>
        <w:t>Anspiel</w:t>
      </w:r>
    </w:p>
    <w:p w14:paraId="41EB940E" w14:textId="77777777" w:rsidR="001F4EAB" w:rsidRPr="00FB1E64" w:rsidRDefault="001F4EAB" w:rsidP="001F4EAB">
      <w:pPr>
        <w:rPr>
          <w:rFonts w:ascii="Arial" w:hAnsi="Arial" w:cs="Arial"/>
          <w:i/>
          <w:iCs/>
        </w:rPr>
      </w:pPr>
      <w:r w:rsidRPr="00FB1E64">
        <w:rPr>
          <w:rFonts w:ascii="Arial" w:hAnsi="Arial" w:cs="Arial"/>
          <w:i/>
          <w:iCs/>
        </w:rPr>
        <w:t>Jens kommt herein mit einem Merci-Paket.</w:t>
      </w:r>
    </w:p>
    <w:p w14:paraId="059BAD30" w14:textId="77777777" w:rsidR="001F4EAB" w:rsidRPr="00FB1E64" w:rsidRDefault="001F4EAB" w:rsidP="001F4EAB">
      <w:pPr>
        <w:rPr>
          <w:rFonts w:ascii="Arial" w:hAnsi="Arial" w:cs="Arial"/>
        </w:rPr>
      </w:pPr>
    </w:p>
    <w:p w14:paraId="404FC495" w14:textId="387FC262" w:rsidR="001F4EAB" w:rsidRPr="00FB1E64" w:rsidRDefault="001F4EAB" w:rsidP="001F4EAB">
      <w:pPr>
        <w:rPr>
          <w:rFonts w:ascii="Arial" w:hAnsi="Arial" w:cs="Arial"/>
        </w:rPr>
      </w:pPr>
      <w:r w:rsidRPr="00FB1E64">
        <w:rPr>
          <w:rFonts w:ascii="Arial" w:hAnsi="Arial" w:cs="Arial"/>
        </w:rPr>
        <w:t>Pfarrer: Oh</w:t>
      </w:r>
      <w:r w:rsidR="006E16B9">
        <w:rPr>
          <w:rFonts w:ascii="Arial" w:hAnsi="Arial" w:cs="Arial"/>
        </w:rPr>
        <w:t>,</w:t>
      </w:r>
      <w:r w:rsidRPr="00FB1E64">
        <w:rPr>
          <w:rFonts w:ascii="Arial" w:hAnsi="Arial" w:cs="Arial"/>
        </w:rPr>
        <w:t xml:space="preserve"> hallo Jens. Was ist denn das?</w:t>
      </w:r>
    </w:p>
    <w:p w14:paraId="4F35602B" w14:textId="77777777" w:rsidR="001F4EAB" w:rsidRPr="00FB1E64" w:rsidRDefault="001F4EAB" w:rsidP="001F4EAB">
      <w:pPr>
        <w:rPr>
          <w:rFonts w:ascii="Arial" w:hAnsi="Arial" w:cs="Arial"/>
        </w:rPr>
      </w:pPr>
    </w:p>
    <w:p w14:paraId="4DB73BDE" w14:textId="77627331" w:rsidR="001F4EAB" w:rsidRPr="00FB1E64" w:rsidRDefault="001F4EAB" w:rsidP="001F4EAB">
      <w:pPr>
        <w:rPr>
          <w:rFonts w:ascii="Arial" w:hAnsi="Arial" w:cs="Arial"/>
        </w:rPr>
      </w:pPr>
      <w:r w:rsidRPr="00FB1E64">
        <w:rPr>
          <w:rFonts w:ascii="Arial" w:hAnsi="Arial" w:cs="Arial"/>
        </w:rPr>
        <w:t>Jens: Das ist ein kleines Dankeschön, Herr Pfarrer Schmitt. Dafür</w:t>
      </w:r>
      <w:r w:rsidR="006E16B9">
        <w:rPr>
          <w:rFonts w:ascii="Arial" w:hAnsi="Arial" w:cs="Arial"/>
        </w:rPr>
        <w:t>,</w:t>
      </w:r>
      <w:r w:rsidRPr="00FB1E64">
        <w:rPr>
          <w:rFonts w:ascii="Arial" w:hAnsi="Arial" w:cs="Arial"/>
        </w:rPr>
        <w:t xml:space="preserve"> dass ich jeden Tag kommen durfte und sie mir geholfen haben. Das war echt gut. Und heute ist die letzte Geschichte dran.</w:t>
      </w:r>
    </w:p>
    <w:p w14:paraId="0980A338" w14:textId="77777777" w:rsidR="001F4EAB" w:rsidRPr="00FB1E64" w:rsidRDefault="001F4EAB" w:rsidP="001F4EAB">
      <w:pPr>
        <w:rPr>
          <w:rFonts w:ascii="Arial" w:hAnsi="Arial" w:cs="Arial"/>
        </w:rPr>
      </w:pPr>
    </w:p>
    <w:p w14:paraId="27026094" w14:textId="16EA27C6" w:rsidR="001F4EAB" w:rsidRPr="00FB1E64" w:rsidRDefault="001F4EAB" w:rsidP="001F4EAB">
      <w:pPr>
        <w:rPr>
          <w:rFonts w:ascii="Arial" w:hAnsi="Arial" w:cs="Arial"/>
        </w:rPr>
      </w:pPr>
      <w:r w:rsidRPr="00FB1E64">
        <w:rPr>
          <w:rFonts w:ascii="Arial" w:hAnsi="Arial" w:cs="Arial"/>
        </w:rPr>
        <w:t>Pfarrer: Ja, es ist erstaunlich, wie schnell die Zeit vergeht. Und danke für das Geschenk. Das wäre nicht nötig gewesen. Mir hat es ja selbst Spaß gemacht und irgendwie war es für mich auch spannend, mitten im Sommer diese Geschichten von Jesus zu hören, die man sich eher zu Ostern erzählt.</w:t>
      </w:r>
    </w:p>
    <w:p w14:paraId="213FE150" w14:textId="77777777" w:rsidR="001F4EAB" w:rsidRPr="00FB1E64" w:rsidRDefault="001F4EAB" w:rsidP="001F4EAB">
      <w:pPr>
        <w:rPr>
          <w:rFonts w:ascii="Arial" w:hAnsi="Arial" w:cs="Arial"/>
        </w:rPr>
      </w:pPr>
    </w:p>
    <w:p w14:paraId="2AB381D8" w14:textId="30048BE8" w:rsidR="001F4EAB" w:rsidRPr="00FB1E64" w:rsidRDefault="001F4EAB" w:rsidP="001F4EAB">
      <w:pPr>
        <w:rPr>
          <w:rFonts w:ascii="Arial" w:hAnsi="Arial" w:cs="Arial"/>
        </w:rPr>
      </w:pPr>
      <w:r w:rsidRPr="00FB1E64">
        <w:rPr>
          <w:rFonts w:ascii="Arial" w:hAnsi="Arial" w:cs="Arial"/>
        </w:rPr>
        <w:t xml:space="preserve">Jens: Und ich habe wirklich einiges gelernt über Jesus, was ich vorher noch nicht wusste. Dass Jesus so vielseitig war, wusste ich nicht. </w:t>
      </w:r>
      <w:r>
        <w:rPr>
          <w:rFonts w:ascii="Arial" w:hAnsi="Arial" w:cs="Arial"/>
        </w:rPr>
        <w:t>Am</w:t>
      </w:r>
      <w:r w:rsidRPr="00FB1E64">
        <w:rPr>
          <w:rFonts w:ascii="Arial" w:hAnsi="Arial" w:cs="Arial"/>
        </w:rPr>
        <w:t xml:space="preserve"> Anfang war er der König, dann der Freund, dann der Ängstliche und am Schluss der Au</w:t>
      </w:r>
      <w:r>
        <w:rPr>
          <w:rFonts w:ascii="Arial" w:hAnsi="Arial" w:cs="Arial"/>
        </w:rPr>
        <w:t>ferstandene, der uns Hoffnung gibt</w:t>
      </w:r>
      <w:r w:rsidRPr="00FB1E64">
        <w:rPr>
          <w:rFonts w:ascii="Arial" w:hAnsi="Arial" w:cs="Arial"/>
        </w:rPr>
        <w:t>. Und die Leute hatten unterschiedliche Erwartungen an ihn. Manche dachten</w:t>
      </w:r>
      <w:r w:rsidR="006E16B9">
        <w:rPr>
          <w:rFonts w:ascii="Arial" w:hAnsi="Arial" w:cs="Arial"/>
        </w:rPr>
        <w:t>,</w:t>
      </w:r>
      <w:r w:rsidRPr="00FB1E64">
        <w:rPr>
          <w:rFonts w:ascii="Arial" w:hAnsi="Arial" w:cs="Arial"/>
        </w:rPr>
        <w:t xml:space="preserve"> er wäre ein Spinner, für andere war klar: das ist Gottes Sohn.</w:t>
      </w:r>
      <w:r w:rsidRPr="00FB1E64">
        <w:rPr>
          <w:rFonts w:ascii="Arial" w:hAnsi="Arial" w:cs="Arial"/>
        </w:rPr>
        <w:br/>
      </w:r>
    </w:p>
    <w:p w14:paraId="438915C2" w14:textId="77777777" w:rsidR="001F4EAB" w:rsidRPr="00FB1E64" w:rsidRDefault="001F4EAB" w:rsidP="001F4EAB">
      <w:pPr>
        <w:rPr>
          <w:rFonts w:ascii="Arial" w:hAnsi="Arial" w:cs="Arial"/>
        </w:rPr>
      </w:pPr>
      <w:r w:rsidRPr="00FB1E64">
        <w:rPr>
          <w:rFonts w:ascii="Arial" w:hAnsi="Arial" w:cs="Arial"/>
        </w:rPr>
        <w:t>Pfarrer: Und was glaubst du?</w:t>
      </w:r>
    </w:p>
    <w:p w14:paraId="7D148897" w14:textId="77777777" w:rsidR="001F4EAB" w:rsidRPr="00FB1E64" w:rsidRDefault="001F4EAB" w:rsidP="001F4EAB">
      <w:pPr>
        <w:rPr>
          <w:rFonts w:ascii="Arial" w:hAnsi="Arial" w:cs="Arial"/>
        </w:rPr>
      </w:pPr>
    </w:p>
    <w:p w14:paraId="17C9163F" w14:textId="77777777" w:rsidR="001F4EAB" w:rsidRPr="00FB1E64" w:rsidRDefault="001F4EAB" w:rsidP="001F4EAB">
      <w:pPr>
        <w:rPr>
          <w:rFonts w:ascii="Arial" w:hAnsi="Arial" w:cs="Arial"/>
        </w:rPr>
      </w:pPr>
      <w:r w:rsidRPr="00FB1E64">
        <w:rPr>
          <w:rFonts w:ascii="Arial" w:hAnsi="Arial" w:cs="Arial"/>
        </w:rPr>
        <w:t xml:space="preserve">Jens: Tja, schwierige Frage. </w:t>
      </w:r>
      <w:r>
        <w:rPr>
          <w:rFonts w:ascii="Arial" w:hAnsi="Arial" w:cs="Arial"/>
        </w:rPr>
        <w:t xml:space="preserve">Vielleicht hat Jesus ja von allem was. </w:t>
      </w:r>
      <w:r w:rsidRPr="00FB1E64">
        <w:rPr>
          <w:rFonts w:ascii="Arial" w:hAnsi="Arial" w:cs="Arial"/>
        </w:rPr>
        <w:t>Klar ist, die Geschichten haben mich sehr beeindruckt. Sie haben mir die Augen geöffnet und ich glaube, so schnell werde ich Jesus aus meinem Leben nicht mehr los.</w:t>
      </w:r>
    </w:p>
    <w:p w14:paraId="18673F70" w14:textId="77777777" w:rsidR="001F4EAB" w:rsidRPr="00FB1E64" w:rsidRDefault="001F4EAB" w:rsidP="001F4EAB">
      <w:pPr>
        <w:rPr>
          <w:rFonts w:ascii="Arial" w:hAnsi="Arial" w:cs="Arial"/>
        </w:rPr>
      </w:pPr>
    </w:p>
    <w:p w14:paraId="4BF96947" w14:textId="77777777" w:rsidR="001F4EAB" w:rsidRPr="00FB1E64" w:rsidRDefault="001F4EAB" w:rsidP="001F4EAB">
      <w:pPr>
        <w:rPr>
          <w:rFonts w:ascii="Arial" w:hAnsi="Arial" w:cs="Arial"/>
        </w:rPr>
      </w:pPr>
      <w:r w:rsidRPr="00FB1E64">
        <w:rPr>
          <w:rFonts w:ascii="Arial" w:hAnsi="Arial" w:cs="Arial"/>
        </w:rPr>
        <w:t>Pfarrer: Das ist schön zu hören. Apropos Augen öffnen. Darum geht es auch in der letzten Geschichte heute.</w:t>
      </w:r>
    </w:p>
    <w:p w14:paraId="3A48AE79" w14:textId="77777777" w:rsidR="001F4EAB" w:rsidRPr="00FB1E64" w:rsidRDefault="001F4EAB" w:rsidP="001F4EAB">
      <w:pPr>
        <w:rPr>
          <w:rFonts w:ascii="Arial" w:hAnsi="Arial" w:cs="Arial"/>
        </w:rPr>
      </w:pPr>
    </w:p>
    <w:p w14:paraId="494132CB" w14:textId="19DF9FD3" w:rsidR="001F4EAB" w:rsidRDefault="001F4EAB" w:rsidP="001F4EAB">
      <w:pPr>
        <w:rPr>
          <w:rFonts w:ascii="Arial" w:hAnsi="Arial" w:cs="Arial"/>
        </w:rPr>
      </w:pPr>
      <w:r w:rsidRPr="00FB1E64">
        <w:rPr>
          <w:rFonts w:ascii="Arial" w:hAnsi="Arial" w:cs="Arial"/>
        </w:rPr>
        <w:t>Jens: Ich bin schon ganz gespannt, wie das Ganze jetzt endet.</w:t>
      </w:r>
      <w:bookmarkStart w:id="0" w:name="_GoBack"/>
      <w:bookmarkEnd w:id="0"/>
    </w:p>
    <w:p w14:paraId="4278CA9E" w14:textId="77777777" w:rsidR="004C336D" w:rsidRPr="00FB1E64" w:rsidRDefault="004C336D" w:rsidP="001F4EAB">
      <w:pPr>
        <w:rPr>
          <w:rFonts w:ascii="Arial" w:hAnsi="Arial" w:cs="Arial"/>
        </w:rPr>
      </w:pPr>
    </w:p>
    <w:p w14:paraId="654678CD" w14:textId="09D383A4" w:rsidR="001F4EAB" w:rsidRPr="006E16B9" w:rsidRDefault="006E16B9" w:rsidP="001F4EAB">
      <w:pPr>
        <w:rPr>
          <w:rFonts w:ascii="Arial" w:hAnsi="Arial" w:cs="Arial"/>
          <w:iCs/>
          <w:color w:val="FF0000"/>
        </w:rPr>
      </w:pPr>
      <w:r>
        <w:rPr>
          <w:rFonts w:ascii="Arial" w:hAnsi="Arial" w:cs="Arial"/>
          <w:iCs/>
          <w:color w:val="FF0000"/>
        </w:rPr>
        <w:t>Erzählung „</w:t>
      </w:r>
      <w:r w:rsidR="001F4EAB" w:rsidRPr="006E16B9">
        <w:rPr>
          <w:rFonts w:ascii="Arial" w:hAnsi="Arial" w:cs="Arial"/>
          <w:iCs/>
          <w:color w:val="FF0000"/>
        </w:rPr>
        <w:t>Pfarrer Schmitt erzählt</w:t>
      </w:r>
      <w:r>
        <w:rPr>
          <w:rFonts w:ascii="Arial" w:hAnsi="Arial" w:cs="Arial"/>
          <w:iCs/>
          <w:color w:val="FF0000"/>
        </w:rPr>
        <w:t>“</w:t>
      </w:r>
      <w:r w:rsidR="001F4EAB" w:rsidRPr="006E16B9">
        <w:rPr>
          <w:rFonts w:ascii="Arial" w:hAnsi="Arial" w:cs="Arial"/>
          <w:iCs/>
          <w:color w:val="FF0000"/>
        </w:rPr>
        <w:t xml:space="preserve"> </w:t>
      </w:r>
      <w:r w:rsidRPr="006E16B9">
        <w:rPr>
          <w:rFonts w:ascii="Arial" w:hAnsi="Arial" w:cs="Arial"/>
          <w:iCs/>
          <w:color w:val="FF0000"/>
        </w:rPr>
        <w:t xml:space="preserve">aus </w:t>
      </w:r>
      <w:r w:rsidR="001F4EAB" w:rsidRPr="006E16B9">
        <w:rPr>
          <w:rFonts w:ascii="Arial" w:hAnsi="Arial" w:cs="Arial"/>
          <w:iCs/>
          <w:color w:val="FF0000"/>
        </w:rPr>
        <w:t>Fix u</w:t>
      </w:r>
      <w:r w:rsidRPr="006E16B9">
        <w:rPr>
          <w:rFonts w:ascii="Arial" w:hAnsi="Arial" w:cs="Arial"/>
          <w:iCs/>
          <w:color w:val="FF0000"/>
        </w:rPr>
        <w:t xml:space="preserve">nd Fertig 6 „Die </w:t>
      </w:r>
      <w:proofErr w:type="spellStart"/>
      <w:r w:rsidRPr="006E16B9">
        <w:rPr>
          <w:rFonts w:ascii="Arial" w:hAnsi="Arial" w:cs="Arial"/>
          <w:iCs/>
          <w:color w:val="FF0000"/>
        </w:rPr>
        <w:t>Emmausjünger</w:t>
      </w:r>
      <w:proofErr w:type="spellEnd"/>
      <w:r>
        <w:rPr>
          <w:rFonts w:ascii="Arial" w:hAnsi="Arial" w:cs="Arial"/>
          <w:iCs/>
          <w:color w:val="FF0000"/>
        </w:rPr>
        <w:t xml:space="preserve"> </w:t>
      </w:r>
      <w:r w:rsidRPr="006E16B9">
        <w:rPr>
          <w:rFonts w:ascii="Arial" w:hAnsi="Arial" w:cs="Arial"/>
          <w:iCs/>
          <w:color w:val="FF0000"/>
        </w:rPr>
        <w:t>…“</w:t>
      </w:r>
    </w:p>
    <w:p w14:paraId="5B952F41" w14:textId="77777777" w:rsidR="001F4EAB" w:rsidRDefault="001F4EAB" w:rsidP="001F4EAB">
      <w:pPr>
        <w:rPr>
          <w:rFonts w:ascii="Arial" w:hAnsi="Arial" w:cs="Arial"/>
        </w:rPr>
      </w:pPr>
    </w:p>
    <w:p w14:paraId="00000CDF" w14:textId="77777777" w:rsidR="00E976A0" w:rsidRPr="00FB1E64" w:rsidRDefault="00E976A0" w:rsidP="001F4EAB">
      <w:pPr>
        <w:rPr>
          <w:rFonts w:ascii="Arial" w:hAnsi="Arial" w:cs="Arial"/>
        </w:rPr>
      </w:pPr>
    </w:p>
    <w:p w14:paraId="0542C834" w14:textId="77777777" w:rsidR="001F4EAB" w:rsidRDefault="001F4EAB" w:rsidP="001F4EAB">
      <w:pPr>
        <w:rPr>
          <w:rFonts w:ascii="Arial" w:hAnsi="Arial" w:cs="Arial"/>
        </w:rPr>
      </w:pPr>
    </w:p>
    <w:p w14:paraId="6E072278" w14:textId="397806DE" w:rsidR="001F4EAB" w:rsidRDefault="001F4EAB" w:rsidP="001F4EAB">
      <w:pPr>
        <w:rPr>
          <w:rFonts w:ascii="Arial" w:hAnsi="Arial" w:cs="Arial"/>
          <w:b/>
          <w:bCs/>
          <w:szCs w:val="28"/>
        </w:rPr>
      </w:pPr>
      <w:r>
        <w:rPr>
          <w:rFonts w:ascii="Arial" w:hAnsi="Arial" w:cs="Arial"/>
          <w:b/>
          <w:bCs/>
          <w:szCs w:val="28"/>
        </w:rPr>
        <w:t>6.</w:t>
      </w:r>
      <w:r w:rsidR="006E16B9">
        <w:rPr>
          <w:rFonts w:ascii="Arial" w:hAnsi="Arial" w:cs="Arial"/>
          <w:b/>
          <w:bCs/>
          <w:szCs w:val="28"/>
        </w:rPr>
        <w:t xml:space="preserve"> </w:t>
      </w:r>
      <w:r w:rsidRPr="005771AA">
        <w:rPr>
          <w:rFonts w:ascii="Arial" w:hAnsi="Arial" w:cs="Arial"/>
          <w:b/>
          <w:bCs/>
          <w:szCs w:val="28"/>
        </w:rPr>
        <w:t>Rahmen</w:t>
      </w:r>
      <w:r>
        <w:rPr>
          <w:rFonts w:ascii="Arial" w:hAnsi="Arial" w:cs="Arial"/>
          <w:b/>
          <w:bCs/>
          <w:szCs w:val="28"/>
        </w:rPr>
        <w:t>geschichte Teil 2</w:t>
      </w:r>
    </w:p>
    <w:p w14:paraId="22C23C8C" w14:textId="77777777" w:rsidR="001F4EAB" w:rsidRPr="00FB1E64" w:rsidRDefault="001F4EAB" w:rsidP="001F4EAB">
      <w:pPr>
        <w:rPr>
          <w:rFonts w:ascii="Arial" w:hAnsi="Arial" w:cs="Arial"/>
        </w:rPr>
      </w:pPr>
      <w:r w:rsidRPr="00FB1E64">
        <w:rPr>
          <w:rFonts w:ascii="Arial" w:hAnsi="Arial" w:cs="Arial"/>
        </w:rPr>
        <w:br/>
        <w:t>Jens: Jesus ist am Schluss noch Augenöffner und Wegbegleiter. Sehr schön. Ich glaube, diese Geschichte gefällt mir fast am besten.</w:t>
      </w:r>
    </w:p>
    <w:p w14:paraId="10999084" w14:textId="77777777" w:rsidR="001F4EAB" w:rsidRPr="00FB1E64" w:rsidRDefault="001F4EAB" w:rsidP="001F4EAB">
      <w:pPr>
        <w:rPr>
          <w:rFonts w:ascii="Arial" w:hAnsi="Arial" w:cs="Arial"/>
        </w:rPr>
      </w:pPr>
    </w:p>
    <w:p w14:paraId="6E49E0A2" w14:textId="77777777" w:rsidR="001F4EAB" w:rsidRPr="00FB1E64" w:rsidRDefault="001F4EAB" w:rsidP="001F4EAB">
      <w:pPr>
        <w:rPr>
          <w:rFonts w:ascii="Arial" w:hAnsi="Arial" w:cs="Arial"/>
        </w:rPr>
      </w:pPr>
      <w:r w:rsidRPr="00FB1E64">
        <w:rPr>
          <w:rFonts w:ascii="Arial" w:hAnsi="Arial" w:cs="Arial"/>
        </w:rPr>
        <w:t>Pfarrer: Mir auch, Jens. Und deswegen ist es schön, dass damit dann die Freizeit endet.</w:t>
      </w:r>
      <w:r>
        <w:rPr>
          <w:rFonts w:ascii="Arial" w:hAnsi="Arial" w:cs="Arial"/>
        </w:rPr>
        <w:t xml:space="preserve"> </w:t>
      </w:r>
    </w:p>
    <w:p w14:paraId="233B8809" w14:textId="77777777" w:rsidR="001F4EAB" w:rsidRPr="00FB1E64" w:rsidRDefault="001F4EAB" w:rsidP="001F4EAB">
      <w:pPr>
        <w:rPr>
          <w:rFonts w:ascii="Arial" w:hAnsi="Arial" w:cs="Arial"/>
        </w:rPr>
      </w:pPr>
    </w:p>
    <w:p w14:paraId="3DDE8B60" w14:textId="126DD0B8" w:rsidR="001F4EAB" w:rsidRPr="00FB1E64" w:rsidRDefault="001F4EAB" w:rsidP="001F4EAB">
      <w:pPr>
        <w:rPr>
          <w:rFonts w:ascii="Arial" w:hAnsi="Arial" w:cs="Arial"/>
        </w:rPr>
      </w:pPr>
      <w:r w:rsidRPr="00FB1E64">
        <w:rPr>
          <w:rFonts w:ascii="Arial" w:hAnsi="Arial" w:cs="Arial"/>
        </w:rPr>
        <w:lastRenderedPageBreak/>
        <w:t>Jens: So</w:t>
      </w:r>
      <w:r w:rsidR="006E16B9">
        <w:rPr>
          <w:rFonts w:ascii="Arial" w:hAnsi="Arial" w:cs="Arial"/>
        </w:rPr>
        <w:t>,</w:t>
      </w:r>
      <w:r w:rsidRPr="00FB1E64">
        <w:rPr>
          <w:rFonts w:ascii="Arial" w:hAnsi="Arial" w:cs="Arial"/>
        </w:rPr>
        <w:t xml:space="preserve"> dann noch mal herzlichen Dank. Ich werde ihnen berichten, wie es war und wie meine schauspielerischen Leistungen angekommen sind.</w:t>
      </w:r>
    </w:p>
    <w:p w14:paraId="1D95AE01" w14:textId="77777777" w:rsidR="001F4EAB" w:rsidRPr="00FB1E64" w:rsidRDefault="001F4EAB" w:rsidP="001F4EAB">
      <w:pPr>
        <w:rPr>
          <w:rFonts w:ascii="Arial" w:hAnsi="Arial" w:cs="Arial"/>
        </w:rPr>
      </w:pPr>
    </w:p>
    <w:p w14:paraId="124124D2" w14:textId="77777777" w:rsidR="001F4EAB" w:rsidRPr="00FB1E64" w:rsidRDefault="001F4EAB" w:rsidP="001F4EAB">
      <w:pPr>
        <w:rPr>
          <w:rFonts w:ascii="Arial" w:hAnsi="Arial" w:cs="Arial"/>
        </w:rPr>
      </w:pPr>
      <w:r w:rsidRPr="00FB1E64">
        <w:rPr>
          <w:rFonts w:ascii="Arial" w:hAnsi="Arial" w:cs="Arial"/>
        </w:rPr>
        <w:t>Pfarrer: Unbedingt, da bin ich ja schon sehr neugierig.</w:t>
      </w:r>
    </w:p>
    <w:p w14:paraId="682E5890" w14:textId="77777777" w:rsidR="001F4EAB" w:rsidRPr="00FB1E64" w:rsidRDefault="001F4EAB" w:rsidP="001F4EAB">
      <w:pPr>
        <w:rPr>
          <w:rFonts w:ascii="Arial" w:hAnsi="Arial" w:cs="Arial"/>
        </w:rPr>
      </w:pPr>
    </w:p>
    <w:p w14:paraId="55088911" w14:textId="77777777" w:rsidR="001F4EAB" w:rsidRPr="00FB1E64" w:rsidRDefault="001F4EAB" w:rsidP="001F4EAB">
      <w:pPr>
        <w:rPr>
          <w:rFonts w:ascii="Arial" w:hAnsi="Arial" w:cs="Arial"/>
        </w:rPr>
      </w:pPr>
      <w:r>
        <w:rPr>
          <w:rFonts w:ascii="Arial" w:hAnsi="Arial" w:cs="Arial"/>
        </w:rPr>
        <w:t>Jens: Tja, dann sage ich mal t</w:t>
      </w:r>
      <w:r w:rsidRPr="00FB1E64">
        <w:rPr>
          <w:rFonts w:ascii="Arial" w:hAnsi="Arial" w:cs="Arial"/>
        </w:rPr>
        <w:t>schüs</w:t>
      </w:r>
      <w:r>
        <w:rPr>
          <w:rFonts w:ascii="Arial" w:hAnsi="Arial" w:cs="Arial"/>
        </w:rPr>
        <w:t>s</w:t>
      </w:r>
      <w:r w:rsidRPr="00FB1E64">
        <w:rPr>
          <w:rFonts w:ascii="Arial" w:hAnsi="Arial" w:cs="Arial"/>
        </w:rPr>
        <w:t xml:space="preserve"> und bis bald.</w:t>
      </w:r>
    </w:p>
    <w:p w14:paraId="437F3B93" w14:textId="77777777" w:rsidR="001F4EAB" w:rsidRPr="00FB1E64" w:rsidRDefault="001F4EAB" w:rsidP="001F4EAB">
      <w:pPr>
        <w:rPr>
          <w:rFonts w:ascii="Arial" w:hAnsi="Arial" w:cs="Arial"/>
        </w:rPr>
      </w:pPr>
    </w:p>
    <w:p w14:paraId="031D4D8C" w14:textId="77777777" w:rsidR="001D0E40" w:rsidRDefault="001F4EAB" w:rsidP="001D0E40">
      <w:pPr>
        <w:tabs>
          <w:tab w:val="left" w:pos="3140"/>
        </w:tabs>
        <w:rPr>
          <w:rFonts w:ascii="Arial" w:hAnsi="Arial" w:cs="Arial"/>
        </w:rPr>
      </w:pPr>
      <w:r w:rsidRPr="00FB1E64">
        <w:rPr>
          <w:rFonts w:ascii="Arial" w:hAnsi="Arial" w:cs="Arial"/>
        </w:rPr>
        <w:t xml:space="preserve">Pfarrer: Tschüss </w:t>
      </w:r>
      <w:r>
        <w:rPr>
          <w:rFonts w:ascii="Arial" w:hAnsi="Arial" w:cs="Arial"/>
        </w:rPr>
        <w:t>Jens!</w:t>
      </w:r>
      <w:r w:rsidR="001D0E40">
        <w:rPr>
          <w:rFonts w:ascii="Arial" w:hAnsi="Arial" w:cs="Arial"/>
        </w:rPr>
        <w:tab/>
      </w:r>
    </w:p>
    <w:p w14:paraId="1634B0DB" w14:textId="77777777" w:rsidR="001D0E40" w:rsidRDefault="001D0E40" w:rsidP="001D0E40">
      <w:pPr>
        <w:tabs>
          <w:tab w:val="left" w:pos="3140"/>
        </w:tabs>
        <w:rPr>
          <w:rFonts w:ascii="Arial" w:hAnsi="Arial" w:cs="Arial"/>
        </w:rPr>
      </w:pPr>
    </w:p>
    <w:p w14:paraId="7E716F7D" w14:textId="77777777" w:rsidR="001D0E40" w:rsidRDefault="001D0E40" w:rsidP="001D0E40">
      <w:pPr>
        <w:tabs>
          <w:tab w:val="left" w:pos="3140"/>
        </w:tabs>
        <w:rPr>
          <w:rFonts w:ascii="Arial" w:hAnsi="Arial" w:cs="Arial"/>
        </w:rPr>
      </w:pPr>
    </w:p>
    <w:p w14:paraId="60CF0C83" w14:textId="77777777" w:rsidR="001D0E40" w:rsidRDefault="001D0E40" w:rsidP="001D0E40">
      <w:pPr>
        <w:tabs>
          <w:tab w:val="left" w:pos="3140"/>
        </w:tabs>
        <w:rPr>
          <w:rFonts w:ascii="Arial" w:hAnsi="Arial" w:cs="Arial"/>
        </w:rPr>
      </w:pPr>
    </w:p>
    <w:p w14:paraId="021FF268" w14:textId="77777777" w:rsidR="001D0E40" w:rsidRDefault="001D0E40" w:rsidP="001D0E40">
      <w:pPr>
        <w:tabs>
          <w:tab w:val="left" w:pos="3140"/>
        </w:tabs>
        <w:rPr>
          <w:rFonts w:ascii="Arial" w:hAnsi="Arial" w:cs="Arial"/>
        </w:rPr>
      </w:pPr>
    </w:p>
    <w:p w14:paraId="1EA33A14" w14:textId="77777777" w:rsidR="001D0E40" w:rsidRDefault="001D0E40" w:rsidP="001D0E40">
      <w:pPr>
        <w:tabs>
          <w:tab w:val="left" w:pos="3140"/>
        </w:tabs>
        <w:rPr>
          <w:rFonts w:ascii="Arial" w:hAnsi="Arial" w:cs="Arial"/>
        </w:rPr>
      </w:pPr>
    </w:p>
    <w:p w14:paraId="69450034" w14:textId="77777777" w:rsidR="002678DF" w:rsidRDefault="002678DF" w:rsidP="001D0E40">
      <w:pPr>
        <w:tabs>
          <w:tab w:val="left" w:pos="3140"/>
        </w:tabs>
        <w:rPr>
          <w:rFonts w:ascii="Arial" w:hAnsi="Arial" w:cs="Arial"/>
        </w:rPr>
      </w:pPr>
    </w:p>
    <w:p w14:paraId="1725C494" w14:textId="77777777" w:rsidR="002678DF" w:rsidRDefault="002678DF" w:rsidP="001D0E40">
      <w:pPr>
        <w:tabs>
          <w:tab w:val="left" w:pos="3140"/>
        </w:tabs>
        <w:rPr>
          <w:rFonts w:ascii="Arial" w:hAnsi="Arial" w:cs="Arial"/>
        </w:rPr>
      </w:pPr>
    </w:p>
    <w:p w14:paraId="1EF314A5" w14:textId="77777777" w:rsidR="002678DF" w:rsidRDefault="002678DF" w:rsidP="001D0E40">
      <w:pPr>
        <w:tabs>
          <w:tab w:val="left" w:pos="3140"/>
        </w:tabs>
        <w:rPr>
          <w:rFonts w:ascii="Arial" w:hAnsi="Arial" w:cs="Arial"/>
        </w:rPr>
      </w:pPr>
    </w:p>
    <w:p w14:paraId="6E6BBE3A" w14:textId="77777777" w:rsidR="002678DF" w:rsidRDefault="002678DF" w:rsidP="001D0E40">
      <w:pPr>
        <w:tabs>
          <w:tab w:val="left" w:pos="3140"/>
        </w:tabs>
        <w:rPr>
          <w:rFonts w:ascii="Arial" w:hAnsi="Arial" w:cs="Arial"/>
        </w:rPr>
      </w:pPr>
    </w:p>
    <w:p w14:paraId="366DB16E" w14:textId="77777777" w:rsidR="002678DF" w:rsidRDefault="002678DF" w:rsidP="001D0E40">
      <w:pPr>
        <w:tabs>
          <w:tab w:val="left" w:pos="3140"/>
        </w:tabs>
        <w:rPr>
          <w:rFonts w:ascii="Arial" w:hAnsi="Arial" w:cs="Arial"/>
        </w:rPr>
      </w:pPr>
    </w:p>
    <w:p w14:paraId="293C9444" w14:textId="77777777" w:rsidR="002678DF" w:rsidRDefault="002678DF" w:rsidP="001D0E40">
      <w:pPr>
        <w:tabs>
          <w:tab w:val="left" w:pos="3140"/>
        </w:tabs>
        <w:rPr>
          <w:rFonts w:ascii="Arial" w:hAnsi="Arial" w:cs="Arial"/>
        </w:rPr>
      </w:pPr>
    </w:p>
    <w:p w14:paraId="6C5C0FE0" w14:textId="77777777" w:rsidR="00E976A0" w:rsidRDefault="00E976A0" w:rsidP="001D0E40">
      <w:pPr>
        <w:tabs>
          <w:tab w:val="left" w:pos="3140"/>
        </w:tabs>
        <w:rPr>
          <w:rFonts w:ascii="Arial" w:hAnsi="Arial" w:cs="Arial"/>
        </w:rPr>
      </w:pPr>
    </w:p>
    <w:p w14:paraId="22D9F332" w14:textId="77777777" w:rsidR="00E976A0" w:rsidRDefault="00E976A0" w:rsidP="001D0E40">
      <w:pPr>
        <w:tabs>
          <w:tab w:val="left" w:pos="3140"/>
        </w:tabs>
        <w:rPr>
          <w:rFonts w:ascii="Arial" w:hAnsi="Arial" w:cs="Arial"/>
        </w:rPr>
      </w:pPr>
    </w:p>
    <w:p w14:paraId="1E539185" w14:textId="77777777" w:rsidR="00E976A0" w:rsidRDefault="00E976A0" w:rsidP="001D0E40">
      <w:pPr>
        <w:tabs>
          <w:tab w:val="left" w:pos="3140"/>
        </w:tabs>
        <w:rPr>
          <w:rFonts w:ascii="Arial" w:hAnsi="Arial" w:cs="Arial"/>
        </w:rPr>
      </w:pPr>
    </w:p>
    <w:p w14:paraId="07025251" w14:textId="77777777" w:rsidR="00E976A0" w:rsidRDefault="00E976A0" w:rsidP="001D0E40">
      <w:pPr>
        <w:tabs>
          <w:tab w:val="left" w:pos="3140"/>
        </w:tabs>
        <w:rPr>
          <w:rFonts w:ascii="Arial" w:hAnsi="Arial" w:cs="Arial"/>
        </w:rPr>
      </w:pPr>
    </w:p>
    <w:p w14:paraId="7F1CAD56" w14:textId="77777777" w:rsidR="00E976A0" w:rsidRDefault="00E976A0" w:rsidP="001D0E40">
      <w:pPr>
        <w:tabs>
          <w:tab w:val="left" w:pos="3140"/>
        </w:tabs>
        <w:rPr>
          <w:rFonts w:ascii="Arial" w:hAnsi="Arial" w:cs="Arial"/>
        </w:rPr>
      </w:pPr>
    </w:p>
    <w:p w14:paraId="0A32BA20" w14:textId="77777777" w:rsidR="00E976A0" w:rsidRDefault="00E976A0" w:rsidP="001D0E40">
      <w:pPr>
        <w:tabs>
          <w:tab w:val="left" w:pos="3140"/>
        </w:tabs>
        <w:rPr>
          <w:rFonts w:ascii="Arial" w:hAnsi="Arial" w:cs="Arial"/>
        </w:rPr>
      </w:pPr>
    </w:p>
    <w:p w14:paraId="571B1718" w14:textId="77777777" w:rsidR="00E976A0" w:rsidRDefault="00E976A0" w:rsidP="001D0E40">
      <w:pPr>
        <w:tabs>
          <w:tab w:val="left" w:pos="3140"/>
        </w:tabs>
        <w:rPr>
          <w:rFonts w:ascii="Arial" w:hAnsi="Arial" w:cs="Arial"/>
        </w:rPr>
      </w:pPr>
    </w:p>
    <w:p w14:paraId="4551D9C5" w14:textId="77777777" w:rsidR="00E976A0" w:rsidRDefault="00E976A0" w:rsidP="001D0E40">
      <w:pPr>
        <w:tabs>
          <w:tab w:val="left" w:pos="3140"/>
        </w:tabs>
        <w:rPr>
          <w:rFonts w:ascii="Arial" w:hAnsi="Arial" w:cs="Arial"/>
        </w:rPr>
      </w:pPr>
    </w:p>
    <w:p w14:paraId="701C438A" w14:textId="77777777" w:rsidR="00E976A0" w:rsidRDefault="00E976A0" w:rsidP="001D0E40">
      <w:pPr>
        <w:tabs>
          <w:tab w:val="left" w:pos="3140"/>
        </w:tabs>
        <w:rPr>
          <w:rFonts w:ascii="Arial" w:hAnsi="Arial" w:cs="Arial"/>
        </w:rPr>
      </w:pPr>
    </w:p>
    <w:p w14:paraId="0757F155" w14:textId="77777777" w:rsidR="00E976A0" w:rsidRDefault="00E976A0" w:rsidP="001D0E40">
      <w:pPr>
        <w:tabs>
          <w:tab w:val="left" w:pos="3140"/>
        </w:tabs>
        <w:rPr>
          <w:rFonts w:ascii="Arial" w:hAnsi="Arial" w:cs="Arial"/>
        </w:rPr>
      </w:pPr>
    </w:p>
    <w:p w14:paraId="53D20871" w14:textId="77777777" w:rsidR="00E976A0" w:rsidRDefault="00E976A0" w:rsidP="001D0E40">
      <w:pPr>
        <w:tabs>
          <w:tab w:val="left" w:pos="3140"/>
        </w:tabs>
        <w:rPr>
          <w:rFonts w:ascii="Arial" w:hAnsi="Arial" w:cs="Arial"/>
        </w:rPr>
      </w:pPr>
    </w:p>
    <w:p w14:paraId="3B9ACA97" w14:textId="77777777" w:rsidR="00E976A0" w:rsidRDefault="00E976A0" w:rsidP="001D0E40">
      <w:pPr>
        <w:tabs>
          <w:tab w:val="left" w:pos="3140"/>
        </w:tabs>
        <w:rPr>
          <w:rFonts w:ascii="Arial" w:hAnsi="Arial" w:cs="Arial"/>
        </w:rPr>
      </w:pPr>
    </w:p>
    <w:p w14:paraId="3C5AE024" w14:textId="77777777" w:rsidR="00E976A0" w:rsidRDefault="00E976A0" w:rsidP="001D0E40">
      <w:pPr>
        <w:tabs>
          <w:tab w:val="left" w:pos="3140"/>
        </w:tabs>
        <w:rPr>
          <w:rFonts w:ascii="Arial" w:hAnsi="Arial" w:cs="Arial"/>
        </w:rPr>
      </w:pPr>
    </w:p>
    <w:p w14:paraId="0555A464" w14:textId="77777777" w:rsidR="00E976A0" w:rsidRDefault="00E976A0" w:rsidP="001D0E40">
      <w:pPr>
        <w:tabs>
          <w:tab w:val="left" w:pos="3140"/>
        </w:tabs>
        <w:rPr>
          <w:rFonts w:ascii="Arial" w:hAnsi="Arial" w:cs="Arial"/>
        </w:rPr>
      </w:pPr>
    </w:p>
    <w:p w14:paraId="4190459A" w14:textId="77777777" w:rsidR="00E976A0" w:rsidRDefault="00E976A0" w:rsidP="001D0E40">
      <w:pPr>
        <w:tabs>
          <w:tab w:val="left" w:pos="3140"/>
        </w:tabs>
        <w:rPr>
          <w:rFonts w:ascii="Arial" w:hAnsi="Arial" w:cs="Arial"/>
        </w:rPr>
      </w:pPr>
    </w:p>
    <w:p w14:paraId="56CB0467" w14:textId="77777777" w:rsidR="00E976A0" w:rsidRDefault="00E976A0" w:rsidP="001D0E40">
      <w:pPr>
        <w:tabs>
          <w:tab w:val="left" w:pos="3140"/>
        </w:tabs>
        <w:rPr>
          <w:rFonts w:ascii="Arial" w:hAnsi="Arial" w:cs="Arial"/>
        </w:rPr>
      </w:pPr>
    </w:p>
    <w:p w14:paraId="4574CCFE" w14:textId="77777777" w:rsidR="00E976A0" w:rsidRDefault="00E976A0" w:rsidP="001D0E40">
      <w:pPr>
        <w:tabs>
          <w:tab w:val="left" w:pos="3140"/>
        </w:tabs>
        <w:rPr>
          <w:rFonts w:ascii="Arial" w:hAnsi="Arial" w:cs="Arial"/>
        </w:rPr>
      </w:pPr>
    </w:p>
    <w:p w14:paraId="2CE9037E" w14:textId="77777777" w:rsidR="00E976A0" w:rsidRDefault="00E976A0" w:rsidP="001D0E40">
      <w:pPr>
        <w:tabs>
          <w:tab w:val="left" w:pos="3140"/>
        </w:tabs>
        <w:rPr>
          <w:rFonts w:ascii="Arial" w:hAnsi="Arial" w:cs="Arial"/>
        </w:rPr>
      </w:pPr>
    </w:p>
    <w:p w14:paraId="0237BCBD" w14:textId="77777777" w:rsidR="00E976A0" w:rsidRDefault="00E976A0" w:rsidP="001D0E40">
      <w:pPr>
        <w:tabs>
          <w:tab w:val="left" w:pos="3140"/>
        </w:tabs>
        <w:rPr>
          <w:rFonts w:ascii="Arial" w:hAnsi="Arial" w:cs="Arial"/>
        </w:rPr>
      </w:pPr>
    </w:p>
    <w:p w14:paraId="2F504879" w14:textId="77777777" w:rsidR="00E976A0" w:rsidRDefault="00E976A0" w:rsidP="001D0E40">
      <w:pPr>
        <w:tabs>
          <w:tab w:val="left" w:pos="3140"/>
        </w:tabs>
        <w:rPr>
          <w:rFonts w:ascii="Arial" w:hAnsi="Arial" w:cs="Arial"/>
        </w:rPr>
      </w:pPr>
    </w:p>
    <w:p w14:paraId="35F90B13" w14:textId="77777777" w:rsidR="00E976A0" w:rsidRDefault="00E976A0" w:rsidP="001D0E40">
      <w:pPr>
        <w:tabs>
          <w:tab w:val="left" w:pos="3140"/>
        </w:tabs>
        <w:rPr>
          <w:rFonts w:ascii="Arial" w:hAnsi="Arial" w:cs="Arial"/>
        </w:rPr>
      </w:pPr>
    </w:p>
    <w:p w14:paraId="2E2A9C77" w14:textId="77777777" w:rsidR="00E976A0" w:rsidRDefault="00E976A0" w:rsidP="001D0E40">
      <w:pPr>
        <w:tabs>
          <w:tab w:val="left" w:pos="3140"/>
        </w:tabs>
        <w:rPr>
          <w:rFonts w:ascii="Arial" w:hAnsi="Arial" w:cs="Arial"/>
        </w:rPr>
      </w:pPr>
    </w:p>
    <w:p w14:paraId="33C13C6D" w14:textId="77777777" w:rsidR="00E976A0" w:rsidRDefault="00E976A0" w:rsidP="001D0E40">
      <w:pPr>
        <w:tabs>
          <w:tab w:val="left" w:pos="3140"/>
        </w:tabs>
        <w:rPr>
          <w:rFonts w:ascii="Arial" w:hAnsi="Arial" w:cs="Arial"/>
        </w:rPr>
      </w:pPr>
    </w:p>
    <w:p w14:paraId="1737E81C" w14:textId="77777777" w:rsidR="00E976A0" w:rsidRDefault="00E976A0" w:rsidP="001D0E40">
      <w:pPr>
        <w:tabs>
          <w:tab w:val="left" w:pos="3140"/>
        </w:tabs>
        <w:rPr>
          <w:rFonts w:ascii="Arial" w:hAnsi="Arial" w:cs="Arial"/>
        </w:rPr>
      </w:pPr>
    </w:p>
    <w:p w14:paraId="56D02AB9" w14:textId="77777777" w:rsidR="00E976A0" w:rsidRDefault="00E976A0" w:rsidP="001D0E40">
      <w:pPr>
        <w:tabs>
          <w:tab w:val="left" w:pos="3140"/>
        </w:tabs>
        <w:rPr>
          <w:rFonts w:ascii="Arial" w:hAnsi="Arial" w:cs="Arial"/>
        </w:rPr>
      </w:pPr>
    </w:p>
    <w:p w14:paraId="0B03F006" w14:textId="77777777" w:rsidR="00E976A0" w:rsidRDefault="00E976A0" w:rsidP="001D0E40">
      <w:pPr>
        <w:tabs>
          <w:tab w:val="left" w:pos="3140"/>
        </w:tabs>
        <w:rPr>
          <w:rFonts w:ascii="Arial" w:hAnsi="Arial" w:cs="Arial"/>
        </w:rPr>
      </w:pPr>
    </w:p>
    <w:p w14:paraId="311BD07A" w14:textId="77777777" w:rsidR="00E976A0" w:rsidRDefault="00E976A0" w:rsidP="001D0E40">
      <w:pPr>
        <w:tabs>
          <w:tab w:val="left" w:pos="3140"/>
        </w:tabs>
        <w:rPr>
          <w:rFonts w:ascii="Arial" w:hAnsi="Arial" w:cs="Arial"/>
        </w:rPr>
      </w:pPr>
    </w:p>
    <w:p w14:paraId="1410BD3D" w14:textId="77777777" w:rsidR="002678DF" w:rsidRDefault="002678DF" w:rsidP="001D0E40">
      <w:pPr>
        <w:tabs>
          <w:tab w:val="left" w:pos="3140"/>
        </w:tabs>
        <w:rPr>
          <w:rFonts w:ascii="Arial" w:hAnsi="Arial" w:cs="Arial"/>
        </w:rPr>
      </w:pPr>
    </w:p>
    <w:p w14:paraId="61387A0A" w14:textId="77777777" w:rsidR="002678DF" w:rsidRDefault="002678DF" w:rsidP="001D0E40">
      <w:pPr>
        <w:tabs>
          <w:tab w:val="left" w:pos="3140"/>
        </w:tabs>
        <w:rPr>
          <w:rFonts w:ascii="Arial" w:hAnsi="Arial" w:cs="Arial"/>
        </w:rPr>
      </w:pPr>
    </w:p>
    <w:p w14:paraId="4EAECA44" w14:textId="77777777" w:rsidR="002678DF" w:rsidRDefault="002678DF" w:rsidP="001D0E40">
      <w:pPr>
        <w:tabs>
          <w:tab w:val="left" w:pos="3140"/>
        </w:tabs>
        <w:rPr>
          <w:rFonts w:ascii="Arial" w:hAnsi="Arial" w:cs="Arial"/>
        </w:rPr>
      </w:pPr>
    </w:p>
    <w:p w14:paraId="19ECE7C8" w14:textId="77777777" w:rsidR="006E16B9" w:rsidRDefault="006E16B9" w:rsidP="001D0E40">
      <w:pPr>
        <w:tabs>
          <w:tab w:val="left" w:pos="3140"/>
        </w:tabs>
        <w:rPr>
          <w:rFonts w:ascii="Arial" w:hAnsi="Arial" w:cs="Arial"/>
        </w:rPr>
      </w:pPr>
    </w:p>
    <w:p w14:paraId="30849B54" w14:textId="77777777" w:rsidR="006E16B9" w:rsidRDefault="006E16B9" w:rsidP="001D0E40">
      <w:pPr>
        <w:tabs>
          <w:tab w:val="left" w:pos="3140"/>
        </w:tabs>
        <w:rPr>
          <w:rFonts w:ascii="Arial" w:hAnsi="Arial" w:cs="Arial"/>
        </w:rPr>
      </w:pPr>
    </w:p>
    <w:p w14:paraId="6A47BDC7" w14:textId="77777777" w:rsidR="006E16B9" w:rsidRDefault="006E16B9" w:rsidP="001D0E40">
      <w:pPr>
        <w:tabs>
          <w:tab w:val="left" w:pos="3140"/>
        </w:tabs>
        <w:rPr>
          <w:rFonts w:ascii="Arial" w:hAnsi="Arial" w:cs="Arial"/>
        </w:rPr>
      </w:pPr>
    </w:p>
    <w:p w14:paraId="29C079B8" w14:textId="77777777" w:rsidR="001F4EAB" w:rsidRPr="001F4EAB" w:rsidRDefault="001F4EAB" w:rsidP="001F4EAB">
      <w:pPr>
        <w:tabs>
          <w:tab w:val="left" w:pos="2100"/>
        </w:tabs>
      </w:pPr>
    </w:p>
    <w:sectPr w:rsidR="001F4EAB" w:rsidRPr="001F4EAB" w:rsidSect="00EA4A30">
      <w:pgSz w:w="11906" w:h="16838"/>
      <w:pgMar w:top="1417" w:right="1417" w:bottom="1134" w:left="1417" w:header="708" w:footer="708" w:gutter="0"/>
      <w:cols w:space="708"/>
      <w:docGrid w:linePitch="60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D13EB" w14:textId="77777777" w:rsidR="00DB658A" w:rsidRDefault="00DB658A" w:rsidP="001F4EAB">
      <w:r>
        <w:separator/>
      </w:r>
    </w:p>
  </w:endnote>
  <w:endnote w:type="continuationSeparator" w:id="0">
    <w:p w14:paraId="255C796B" w14:textId="77777777" w:rsidR="00DB658A" w:rsidRDefault="00DB658A" w:rsidP="001F4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Times New Roman"/>
    <w:charset w:val="00"/>
    <w:family w:val="auto"/>
    <w:pitch w:val="variable"/>
    <w:sig w:usb0="800000AF" w:usb1="1001ECEA" w:usb2="00000000" w:usb3="00000000" w:csb0="00000001" w:csb1="00000000"/>
  </w:font>
  <w:font w:name="Arial">
    <w:panose1 w:val="020B0604020202020204"/>
    <w:charset w:val="00"/>
    <w:family w:val="auto"/>
    <w:pitch w:val="variable"/>
    <w:sig w:usb0="E0002AFF" w:usb1="C0007843" w:usb2="00000009" w:usb3="00000000" w:csb0="000001FF" w:csb1="00000000"/>
  </w:font>
  <w:font w:name="Courier New">
    <w:panose1 w:val="00000000000000000000"/>
    <w:charset w:val="4D"/>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Frutiger 57Cn">
    <w:altName w:val="Geneva"/>
    <w:charset w:val="00"/>
    <w:family w:val="swiss"/>
    <w:pitch w:val="variable"/>
    <w:sig w:usb0="80000027"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4E5ABC" w14:textId="77777777" w:rsidR="00DB658A" w:rsidRDefault="00DB658A" w:rsidP="001F4EAB">
      <w:r>
        <w:separator/>
      </w:r>
    </w:p>
  </w:footnote>
  <w:footnote w:type="continuationSeparator" w:id="0">
    <w:p w14:paraId="68B4CC56" w14:textId="77777777" w:rsidR="00DB658A" w:rsidRDefault="00DB658A" w:rsidP="001F4EA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Times New Roman"/>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Times New Roman"/>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Times New Roman"/>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241B5CBC"/>
    <w:multiLevelType w:val="hybridMultilevel"/>
    <w:tmpl w:val="055288C2"/>
    <w:lvl w:ilvl="0" w:tplc="4926C4BC">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B2D17F8"/>
    <w:multiLevelType w:val="hybridMultilevel"/>
    <w:tmpl w:val="DD6050D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4EF6A45"/>
    <w:multiLevelType w:val="hybridMultilevel"/>
    <w:tmpl w:val="03C86CE8"/>
    <w:lvl w:ilvl="0" w:tplc="9CCE08D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2ED0709"/>
    <w:multiLevelType w:val="hybridMultilevel"/>
    <w:tmpl w:val="48E04ABA"/>
    <w:lvl w:ilvl="0" w:tplc="8384C9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A217D4D"/>
    <w:multiLevelType w:val="hybridMultilevel"/>
    <w:tmpl w:val="CB646004"/>
    <w:lvl w:ilvl="0" w:tplc="3F807B82">
      <w:numFmt w:val="bullet"/>
      <w:lvlText w:val="-"/>
      <w:lvlJc w:val="left"/>
      <w:pPr>
        <w:ind w:left="720" w:hanging="360"/>
      </w:pPr>
      <w:rPr>
        <w:rFonts w:ascii="Arial" w:eastAsia="Batang"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85B185C"/>
    <w:multiLevelType w:val="hybridMultilevel"/>
    <w:tmpl w:val="FA542A7C"/>
    <w:lvl w:ilvl="0" w:tplc="BA18DA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9"/>
  </w:num>
  <w:num w:numId="5">
    <w:abstractNumId w:val="5"/>
  </w:num>
  <w:num w:numId="6">
    <w:abstractNumId w:val="6"/>
  </w:num>
  <w:num w:numId="7">
    <w:abstractNumId w:val="0"/>
  </w:num>
  <w:num w:numId="8">
    <w:abstractNumId w:val="1"/>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AB"/>
    <w:rsid w:val="0000747B"/>
    <w:rsid w:val="0001399E"/>
    <w:rsid w:val="00023938"/>
    <w:rsid w:val="000356F3"/>
    <w:rsid w:val="00057F57"/>
    <w:rsid w:val="000646FC"/>
    <w:rsid w:val="00117D72"/>
    <w:rsid w:val="00142296"/>
    <w:rsid w:val="001511A3"/>
    <w:rsid w:val="0015147A"/>
    <w:rsid w:val="00183FC5"/>
    <w:rsid w:val="001A4D2D"/>
    <w:rsid w:val="001A5A2C"/>
    <w:rsid w:val="001B45C1"/>
    <w:rsid w:val="001D0E40"/>
    <w:rsid w:val="001D6D76"/>
    <w:rsid w:val="001D7C32"/>
    <w:rsid w:val="001F4EAB"/>
    <w:rsid w:val="00201E15"/>
    <w:rsid w:val="0024378A"/>
    <w:rsid w:val="002678DF"/>
    <w:rsid w:val="00311394"/>
    <w:rsid w:val="00322DA6"/>
    <w:rsid w:val="0032523B"/>
    <w:rsid w:val="003315C0"/>
    <w:rsid w:val="00371560"/>
    <w:rsid w:val="003B35BD"/>
    <w:rsid w:val="003D7FDC"/>
    <w:rsid w:val="0041633E"/>
    <w:rsid w:val="00476CB9"/>
    <w:rsid w:val="004C336D"/>
    <w:rsid w:val="004D18EE"/>
    <w:rsid w:val="004F6F64"/>
    <w:rsid w:val="004F742F"/>
    <w:rsid w:val="0050521E"/>
    <w:rsid w:val="0057747A"/>
    <w:rsid w:val="005A219C"/>
    <w:rsid w:val="00603F1B"/>
    <w:rsid w:val="006A5C88"/>
    <w:rsid w:val="006C5199"/>
    <w:rsid w:val="006E16B9"/>
    <w:rsid w:val="006E688A"/>
    <w:rsid w:val="006F0199"/>
    <w:rsid w:val="00700BA7"/>
    <w:rsid w:val="00715183"/>
    <w:rsid w:val="008A7726"/>
    <w:rsid w:val="008D28E3"/>
    <w:rsid w:val="008D3164"/>
    <w:rsid w:val="00910568"/>
    <w:rsid w:val="00912F76"/>
    <w:rsid w:val="00913E9B"/>
    <w:rsid w:val="00914D04"/>
    <w:rsid w:val="00950DB7"/>
    <w:rsid w:val="00951C23"/>
    <w:rsid w:val="00970E6C"/>
    <w:rsid w:val="009754A0"/>
    <w:rsid w:val="00985B86"/>
    <w:rsid w:val="00A043BA"/>
    <w:rsid w:val="00A440CE"/>
    <w:rsid w:val="00A444A8"/>
    <w:rsid w:val="00A54E3A"/>
    <w:rsid w:val="00A844F2"/>
    <w:rsid w:val="00AD1247"/>
    <w:rsid w:val="00AD5617"/>
    <w:rsid w:val="00AE02BF"/>
    <w:rsid w:val="00B039D1"/>
    <w:rsid w:val="00B215E0"/>
    <w:rsid w:val="00BF3689"/>
    <w:rsid w:val="00C0469E"/>
    <w:rsid w:val="00C23CBC"/>
    <w:rsid w:val="00C40C17"/>
    <w:rsid w:val="00C974FB"/>
    <w:rsid w:val="00CA6D37"/>
    <w:rsid w:val="00D0460D"/>
    <w:rsid w:val="00D12690"/>
    <w:rsid w:val="00D14661"/>
    <w:rsid w:val="00D2017C"/>
    <w:rsid w:val="00D37532"/>
    <w:rsid w:val="00D411C2"/>
    <w:rsid w:val="00D46D2B"/>
    <w:rsid w:val="00D85D2B"/>
    <w:rsid w:val="00DB658A"/>
    <w:rsid w:val="00DB7529"/>
    <w:rsid w:val="00DD2F2E"/>
    <w:rsid w:val="00E03E2B"/>
    <w:rsid w:val="00E3735C"/>
    <w:rsid w:val="00E65F77"/>
    <w:rsid w:val="00E976A0"/>
    <w:rsid w:val="00EA4A30"/>
    <w:rsid w:val="00ED415E"/>
    <w:rsid w:val="00F14643"/>
    <w:rsid w:val="00F307B4"/>
    <w:rsid w:val="00F526DC"/>
    <w:rsid w:val="00F573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9E95A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4EAB"/>
    <w:rPr>
      <w:rFonts w:ascii="Frutiger 57Cn" w:eastAsia="Times New Roman" w:hAnsi="Frutiger 57Cn" w:cs="Times New Roman"/>
      <w:szCs w:val="20"/>
    </w:rPr>
  </w:style>
  <w:style w:type="paragraph" w:styleId="berschrift1">
    <w:name w:val="heading 1"/>
    <w:basedOn w:val="Standard"/>
    <w:next w:val="Standard"/>
    <w:link w:val="berschrift1Zeichen"/>
    <w:qFormat/>
    <w:rsid w:val="001F4EAB"/>
    <w:pPr>
      <w:keepNext/>
      <w:jc w:val="center"/>
      <w:outlineLvl w:val="0"/>
    </w:pPr>
    <w:rPr>
      <w:rFonts w:ascii="Arial" w:hAnsi="Arial" w:cs="Arial"/>
      <w:b/>
      <w:bCs/>
      <w:sz w:val="40"/>
    </w:rPr>
  </w:style>
  <w:style w:type="paragraph" w:styleId="berschrift2">
    <w:name w:val="heading 2"/>
    <w:basedOn w:val="Standard"/>
    <w:next w:val="Standard"/>
    <w:link w:val="berschrift2Zeichen"/>
    <w:uiPriority w:val="9"/>
    <w:semiHidden/>
    <w:unhideWhenUsed/>
    <w:qFormat/>
    <w:rsid w:val="001D0E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uiPriority w:val="9"/>
    <w:semiHidden/>
    <w:unhideWhenUsed/>
    <w:qFormat/>
    <w:rsid w:val="00CA6D3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1F4EAB"/>
    <w:pPr>
      <w:tabs>
        <w:tab w:val="center" w:pos="4536"/>
        <w:tab w:val="right" w:pos="9072"/>
      </w:tabs>
    </w:pPr>
  </w:style>
  <w:style w:type="character" w:customStyle="1" w:styleId="KopfzeileZeichen">
    <w:name w:val="Kopfzeile Zeichen"/>
    <w:basedOn w:val="Absatzstandardschriftart"/>
    <w:link w:val="Kopfzeile"/>
    <w:uiPriority w:val="99"/>
    <w:rsid w:val="001F4EAB"/>
  </w:style>
  <w:style w:type="paragraph" w:styleId="Fuzeile">
    <w:name w:val="footer"/>
    <w:basedOn w:val="Standard"/>
    <w:link w:val="FuzeileZeichen"/>
    <w:uiPriority w:val="99"/>
    <w:unhideWhenUsed/>
    <w:rsid w:val="001F4EAB"/>
    <w:pPr>
      <w:tabs>
        <w:tab w:val="center" w:pos="4536"/>
        <w:tab w:val="right" w:pos="9072"/>
      </w:tabs>
    </w:pPr>
  </w:style>
  <w:style w:type="character" w:customStyle="1" w:styleId="FuzeileZeichen">
    <w:name w:val="Fußzeile Zeichen"/>
    <w:basedOn w:val="Absatzstandardschriftart"/>
    <w:link w:val="Fuzeile"/>
    <w:uiPriority w:val="99"/>
    <w:rsid w:val="001F4EAB"/>
  </w:style>
  <w:style w:type="character" w:customStyle="1" w:styleId="berschrift1Zeichen">
    <w:name w:val="Überschrift 1 Zeichen"/>
    <w:basedOn w:val="Absatzstandardschriftart"/>
    <w:link w:val="berschrift1"/>
    <w:rsid w:val="001F4EAB"/>
    <w:rPr>
      <w:rFonts w:ascii="Arial" w:eastAsia="Times New Roman" w:hAnsi="Arial" w:cs="Arial"/>
      <w:b/>
      <w:bCs/>
      <w:sz w:val="40"/>
      <w:szCs w:val="20"/>
    </w:rPr>
  </w:style>
  <w:style w:type="paragraph" w:styleId="Textkrper">
    <w:name w:val="Body Text"/>
    <w:basedOn w:val="Standard"/>
    <w:link w:val="TextkrperZeichen"/>
    <w:semiHidden/>
    <w:rsid w:val="001D0E40"/>
    <w:pPr>
      <w:jc w:val="both"/>
    </w:pPr>
    <w:rPr>
      <w:rFonts w:ascii="Arial" w:hAnsi="Arial" w:cs="Arial"/>
    </w:rPr>
  </w:style>
  <w:style w:type="character" w:customStyle="1" w:styleId="TextkrperZeichen">
    <w:name w:val="Textkörper Zeichen"/>
    <w:basedOn w:val="Absatzstandardschriftart"/>
    <w:link w:val="Textkrper"/>
    <w:semiHidden/>
    <w:rsid w:val="001D0E40"/>
    <w:rPr>
      <w:rFonts w:ascii="Arial" w:eastAsia="Times New Roman" w:hAnsi="Arial" w:cs="Arial"/>
      <w:szCs w:val="20"/>
    </w:rPr>
  </w:style>
  <w:style w:type="character" w:customStyle="1" w:styleId="berschrift2Zeichen">
    <w:name w:val="Überschrift 2 Zeichen"/>
    <w:basedOn w:val="Absatzstandardschriftart"/>
    <w:link w:val="berschrift2"/>
    <w:uiPriority w:val="9"/>
    <w:semiHidden/>
    <w:rsid w:val="001D0E40"/>
    <w:rPr>
      <w:rFonts w:asciiTheme="majorHAnsi" w:eastAsiaTheme="majorEastAsia" w:hAnsiTheme="majorHAnsi" w:cstheme="majorBidi"/>
      <w:b/>
      <w:bCs/>
      <w:color w:val="4F81BD" w:themeColor="accent1"/>
      <w:sz w:val="26"/>
      <w:szCs w:val="26"/>
    </w:rPr>
  </w:style>
  <w:style w:type="character" w:styleId="Link">
    <w:name w:val="Hyperlink"/>
    <w:basedOn w:val="Absatzstandardschriftart"/>
    <w:rsid w:val="00700BA7"/>
    <w:rPr>
      <w:color w:val="0000FF"/>
      <w:u w:val="single"/>
    </w:rPr>
  </w:style>
  <w:style w:type="character" w:customStyle="1" w:styleId="berschrift3Zeichen">
    <w:name w:val="Überschrift 3 Zeichen"/>
    <w:basedOn w:val="Absatzstandardschriftart"/>
    <w:link w:val="berschrift3"/>
    <w:uiPriority w:val="9"/>
    <w:semiHidden/>
    <w:rsid w:val="00CA6D37"/>
    <w:rPr>
      <w:rFonts w:asciiTheme="majorHAnsi" w:eastAsiaTheme="majorEastAsia" w:hAnsiTheme="majorHAnsi" w:cstheme="majorBidi"/>
      <w:b/>
      <w:bCs/>
      <w:color w:val="4F81BD" w:themeColor="accent1"/>
      <w:szCs w:val="20"/>
    </w:rPr>
  </w:style>
  <w:style w:type="character" w:customStyle="1" w:styleId="versenumber">
    <w:name w:val="versenumber"/>
    <w:basedOn w:val="Absatzstandardschriftart"/>
    <w:rsid w:val="00D85D2B"/>
  </w:style>
  <w:style w:type="character" w:customStyle="1" w:styleId="footnote">
    <w:name w:val="footnote"/>
    <w:basedOn w:val="Absatzstandardschriftart"/>
    <w:rsid w:val="00D85D2B"/>
  </w:style>
  <w:style w:type="character" w:customStyle="1" w:styleId="Funotenzeichen1">
    <w:name w:val="Fußnotenzeichen1"/>
    <w:rsid w:val="00476CB9"/>
  </w:style>
  <w:style w:type="character" w:styleId="Funotenzeichen">
    <w:name w:val="footnote reference"/>
    <w:rsid w:val="00476CB9"/>
    <w:rPr>
      <w:vertAlign w:val="superscript"/>
    </w:rPr>
  </w:style>
  <w:style w:type="paragraph" w:styleId="Funotentext">
    <w:name w:val="footnote text"/>
    <w:basedOn w:val="Standard"/>
    <w:link w:val="FunotentextZeichen"/>
    <w:rsid w:val="00476CB9"/>
    <w:pPr>
      <w:suppressLineNumbers/>
      <w:suppressAutoHyphens/>
      <w:ind w:left="283" w:hanging="283"/>
    </w:pPr>
    <w:rPr>
      <w:sz w:val="20"/>
      <w:lang w:eastAsia="ar-SA"/>
    </w:rPr>
  </w:style>
  <w:style w:type="character" w:customStyle="1" w:styleId="FunotentextZeichen">
    <w:name w:val="Fußnotentext Zeichen"/>
    <w:basedOn w:val="Absatzstandardschriftart"/>
    <w:link w:val="Funotentext"/>
    <w:rsid w:val="00476CB9"/>
    <w:rPr>
      <w:rFonts w:ascii="Frutiger 57Cn" w:eastAsia="Times New Roman" w:hAnsi="Frutiger 57Cn" w:cs="Times New Roman"/>
      <w:sz w:val="20"/>
      <w:szCs w:val="20"/>
      <w:lang w:eastAsia="ar-SA"/>
    </w:rPr>
  </w:style>
  <w:style w:type="paragraph" w:styleId="Sprechblasentext">
    <w:name w:val="Balloon Text"/>
    <w:basedOn w:val="Standard"/>
    <w:link w:val="SprechblasentextZeichen"/>
    <w:uiPriority w:val="99"/>
    <w:semiHidden/>
    <w:unhideWhenUsed/>
    <w:rsid w:val="00D37532"/>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D37532"/>
    <w:rPr>
      <w:rFonts w:ascii="Lucida Grande" w:eastAsia="Times New Roman" w:hAnsi="Lucida Grande" w:cs="Lucida Grande"/>
      <w:sz w:val="18"/>
      <w:szCs w:val="18"/>
    </w:rPr>
  </w:style>
  <w:style w:type="character" w:styleId="GesichteterLink">
    <w:name w:val="FollowedHyperlink"/>
    <w:basedOn w:val="Absatzstandardschriftart"/>
    <w:uiPriority w:val="99"/>
    <w:semiHidden/>
    <w:unhideWhenUsed/>
    <w:rsid w:val="00F307B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F4EAB"/>
    <w:rPr>
      <w:rFonts w:ascii="Frutiger 57Cn" w:eastAsia="Times New Roman" w:hAnsi="Frutiger 57Cn" w:cs="Times New Roman"/>
      <w:szCs w:val="20"/>
    </w:rPr>
  </w:style>
  <w:style w:type="paragraph" w:styleId="berschrift1">
    <w:name w:val="heading 1"/>
    <w:basedOn w:val="Standard"/>
    <w:next w:val="Standard"/>
    <w:link w:val="berschrift1Zeichen"/>
    <w:qFormat/>
    <w:rsid w:val="001F4EAB"/>
    <w:pPr>
      <w:keepNext/>
      <w:jc w:val="center"/>
      <w:outlineLvl w:val="0"/>
    </w:pPr>
    <w:rPr>
      <w:rFonts w:ascii="Arial" w:hAnsi="Arial" w:cs="Arial"/>
      <w:b/>
      <w:bCs/>
      <w:sz w:val="40"/>
    </w:rPr>
  </w:style>
  <w:style w:type="paragraph" w:styleId="berschrift2">
    <w:name w:val="heading 2"/>
    <w:basedOn w:val="Standard"/>
    <w:next w:val="Standard"/>
    <w:link w:val="berschrift2Zeichen"/>
    <w:uiPriority w:val="9"/>
    <w:semiHidden/>
    <w:unhideWhenUsed/>
    <w:qFormat/>
    <w:rsid w:val="001D0E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eichen"/>
    <w:uiPriority w:val="9"/>
    <w:semiHidden/>
    <w:unhideWhenUsed/>
    <w:qFormat/>
    <w:rsid w:val="00CA6D3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1F4EAB"/>
    <w:pPr>
      <w:tabs>
        <w:tab w:val="center" w:pos="4536"/>
        <w:tab w:val="right" w:pos="9072"/>
      </w:tabs>
    </w:pPr>
  </w:style>
  <w:style w:type="character" w:customStyle="1" w:styleId="KopfzeileZeichen">
    <w:name w:val="Kopfzeile Zeichen"/>
    <w:basedOn w:val="Absatzstandardschriftart"/>
    <w:link w:val="Kopfzeile"/>
    <w:uiPriority w:val="99"/>
    <w:rsid w:val="001F4EAB"/>
  </w:style>
  <w:style w:type="paragraph" w:styleId="Fuzeile">
    <w:name w:val="footer"/>
    <w:basedOn w:val="Standard"/>
    <w:link w:val="FuzeileZeichen"/>
    <w:uiPriority w:val="99"/>
    <w:unhideWhenUsed/>
    <w:rsid w:val="001F4EAB"/>
    <w:pPr>
      <w:tabs>
        <w:tab w:val="center" w:pos="4536"/>
        <w:tab w:val="right" w:pos="9072"/>
      </w:tabs>
    </w:pPr>
  </w:style>
  <w:style w:type="character" w:customStyle="1" w:styleId="FuzeileZeichen">
    <w:name w:val="Fußzeile Zeichen"/>
    <w:basedOn w:val="Absatzstandardschriftart"/>
    <w:link w:val="Fuzeile"/>
    <w:uiPriority w:val="99"/>
    <w:rsid w:val="001F4EAB"/>
  </w:style>
  <w:style w:type="character" w:customStyle="1" w:styleId="berschrift1Zeichen">
    <w:name w:val="Überschrift 1 Zeichen"/>
    <w:basedOn w:val="Absatzstandardschriftart"/>
    <w:link w:val="berschrift1"/>
    <w:rsid w:val="001F4EAB"/>
    <w:rPr>
      <w:rFonts w:ascii="Arial" w:eastAsia="Times New Roman" w:hAnsi="Arial" w:cs="Arial"/>
      <w:b/>
      <w:bCs/>
      <w:sz w:val="40"/>
      <w:szCs w:val="20"/>
    </w:rPr>
  </w:style>
  <w:style w:type="paragraph" w:styleId="Textkrper">
    <w:name w:val="Body Text"/>
    <w:basedOn w:val="Standard"/>
    <w:link w:val="TextkrperZeichen"/>
    <w:semiHidden/>
    <w:rsid w:val="001D0E40"/>
    <w:pPr>
      <w:jc w:val="both"/>
    </w:pPr>
    <w:rPr>
      <w:rFonts w:ascii="Arial" w:hAnsi="Arial" w:cs="Arial"/>
    </w:rPr>
  </w:style>
  <w:style w:type="character" w:customStyle="1" w:styleId="TextkrperZeichen">
    <w:name w:val="Textkörper Zeichen"/>
    <w:basedOn w:val="Absatzstandardschriftart"/>
    <w:link w:val="Textkrper"/>
    <w:semiHidden/>
    <w:rsid w:val="001D0E40"/>
    <w:rPr>
      <w:rFonts w:ascii="Arial" w:eastAsia="Times New Roman" w:hAnsi="Arial" w:cs="Arial"/>
      <w:szCs w:val="20"/>
    </w:rPr>
  </w:style>
  <w:style w:type="character" w:customStyle="1" w:styleId="berschrift2Zeichen">
    <w:name w:val="Überschrift 2 Zeichen"/>
    <w:basedOn w:val="Absatzstandardschriftart"/>
    <w:link w:val="berschrift2"/>
    <w:uiPriority w:val="9"/>
    <w:semiHidden/>
    <w:rsid w:val="001D0E40"/>
    <w:rPr>
      <w:rFonts w:asciiTheme="majorHAnsi" w:eastAsiaTheme="majorEastAsia" w:hAnsiTheme="majorHAnsi" w:cstheme="majorBidi"/>
      <w:b/>
      <w:bCs/>
      <w:color w:val="4F81BD" w:themeColor="accent1"/>
      <w:sz w:val="26"/>
      <w:szCs w:val="26"/>
    </w:rPr>
  </w:style>
  <w:style w:type="character" w:styleId="Link">
    <w:name w:val="Hyperlink"/>
    <w:basedOn w:val="Absatzstandardschriftart"/>
    <w:rsid w:val="00700BA7"/>
    <w:rPr>
      <w:color w:val="0000FF"/>
      <w:u w:val="single"/>
    </w:rPr>
  </w:style>
  <w:style w:type="character" w:customStyle="1" w:styleId="berschrift3Zeichen">
    <w:name w:val="Überschrift 3 Zeichen"/>
    <w:basedOn w:val="Absatzstandardschriftart"/>
    <w:link w:val="berschrift3"/>
    <w:uiPriority w:val="9"/>
    <w:semiHidden/>
    <w:rsid w:val="00CA6D37"/>
    <w:rPr>
      <w:rFonts w:asciiTheme="majorHAnsi" w:eastAsiaTheme="majorEastAsia" w:hAnsiTheme="majorHAnsi" w:cstheme="majorBidi"/>
      <w:b/>
      <w:bCs/>
      <w:color w:val="4F81BD" w:themeColor="accent1"/>
      <w:szCs w:val="20"/>
    </w:rPr>
  </w:style>
  <w:style w:type="character" w:customStyle="1" w:styleId="versenumber">
    <w:name w:val="versenumber"/>
    <w:basedOn w:val="Absatzstandardschriftart"/>
    <w:rsid w:val="00D85D2B"/>
  </w:style>
  <w:style w:type="character" w:customStyle="1" w:styleId="footnote">
    <w:name w:val="footnote"/>
    <w:basedOn w:val="Absatzstandardschriftart"/>
    <w:rsid w:val="00D85D2B"/>
  </w:style>
  <w:style w:type="character" w:customStyle="1" w:styleId="Funotenzeichen1">
    <w:name w:val="Fußnotenzeichen1"/>
    <w:rsid w:val="00476CB9"/>
  </w:style>
  <w:style w:type="character" w:styleId="Funotenzeichen">
    <w:name w:val="footnote reference"/>
    <w:rsid w:val="00476CB9"/>
    <w:rPr>
      <w:vertAlign w:val="superscript"/>
    </w:rPr>
  </w:style>
  <w:style w:type="paragraph" w:styleId="Funotentext">
    <w:name w:val="footnote text"/>
    <w:basedOn w:val="Standard"/>
    <w:link w:val="FunotentextZeichen"/>
    <w:rsid w:val="00476CB9"/>
    <w:pPr>
      <w:suppressLineNumbers/>
      <w:suppressAutoHyphens/>
      <w:ind w:left="283" w:hanging="283"/>
    </w:pPr>
    <w:rPr>
      <w:sz w:val="20"/>
      <w:lang w:eastAsia="ar-SA"/>
    </w:rPr>
  </w:style>
  <w:style w:type="character" w:customStyle="1" w:styleId="FunotentextZeichen">
    <w:name w:val="Fußnotentext Zeichen"/>
    <w:basedOn w:val="Absatzstandardschriftart"/>
    <w:link w:val="Funotentext"/>
    <w:rsid w:val="00476CB9"/>
    <w:rPr>
      <w:rFonts w:ascii="Frutiger 57Cn" w:eastAsia="Times New Roman" w:hAnsi="Frutiger 57Cn" w:cs="Times New Roman"/>
      <w:sz w:val="20"/>
      <w:szCs w:val="20"/>
      <w:lang w:eastAsia="ar-SA"/>
    </w:rPr>
  </w:style>
  <w:style w:type="paragraph" w:styleId="Sprechblasentext">
    <w:name w:val="Balloon Text"/>
    <w:basedOn w:val="Standard"/>
    <w:link w:val="SprechblasentextZeichen"/>
    <w:uiPriority w:val="99"/>
    <w:semiHidden/>
    <w:unhideWhenUsed/>
    <w:rsid w:val="00D37532"/>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D37532"/>
    <w:rPr>
      <w:rFonts w:ascii="Lucida Grande" w:eastAsia="Times New Roman" w:hAnsi="Lucida Grande" w:cs="Lucida Grande"/>
      <w:sz w:val="18"/>
      <w:szCs w:val="18"/>
    </w:rPr>
  </w:style>
  <w:style w:type="character" w:styleId="GesichteterLink">
    <w:name w:val="FollowedHyperlink"/>
    <w:basedOn w:val="Absatzstandardschriftart"/>
    <w:uiPriority w:val="99"/>
    <w:semiHidden/>
    <w:unhideWhenUsed/>
    <w:rsid w:val="00F307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1861</Words>
  <Characters>11725</Characters>
  <Application>Microsoft Macintosh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 Volz</dc:creator>
  <cp:lastModifiedBy>Heike Volz</cp:lastModifiedBy>
  <cp:revision>6</cp:revision>
  <dcterms:created xsi:type="dcterms:W3CDTF">2015-09-17T08:10:00Z</dcterms:created>
  <dcterms:modified xsi:type="dcterms:W3CDTF">2015-10-20T06:53:00Z</dcterms:modified>
</cp:coreProperties>
</file>